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A97" w:rsidRPr="0054076A" w:rsidRDefault="0023590B" w:rsidP="0054076A">
      <w:pPr>
        <w:spacing w:line="360" w:lineRule="auto"/>
        <w:jc w:val="center"/>
        <w:rPr>
          <w:lang w:eastAsia="zh-CN"/>
        </w:rPr>
      </w:pPr>
      <w:r w:rsidRPr="0023590B">
        <w:rPr>
          <w:rFonts w:hint="eastAsia"/>
          <w:b/>
          <w:bCs/>
          <w:sz w:val="28"/>
          <w:szCs w:val="28"/>
        </w:rPr>
        <w:t>二年级上册数学一课一练</w:t>
      </w:r>
      <w:r w:rsidRPr="0023590B">
        <w:rPr>
          <w:rFonts w:hint="eastAsia"/>
          <w:b/>
          <w:bCs/>
          <w:sz w:val="28"/>
          <w:szCs w:val="28"/>
        </w:rPr>
        <w:t>-2.3</w:t>
      </w:r>
      <w:r w:rsidRPr="0023590B">
        <w:rPr>
          <w:rFonts w:hint="eastAsia"/>
          <w:b/>
          <w:bCs/>
          <w:sz w:val="28"/>
          <w:szCs w:val="28"/>
        </w:rPr>
        <w:t>除法的初步认识</w:t>
      </w:r>
      <w:bookmarkStart w:id="0" w:name="_GoBack"/>
      <w:bookmarkEnd w:id="0"/>
    </w:p>
    <w:p w:rsidR="00084A97" w:rsidRPr="0054076A" w:rsidRDefault="0054076A" w:rsidP="0054076A">
      <w:pPr>
        <w:spacing w:line="360" w:lineRule="auto"/>
      </w:pPr>
      <w:r w:rsidRPr="0054076A">
        <w:rPr>
          <w:b/>
          <w:bCs/>
          <w:sz w:val="24"/>
          <w:szCs w:val="24"/>
        </w:rPr>
        <w:t>一、单选题</w:t>
      </w:r>
      <w:r w:rsidRPr="0054076A">
        <w:rPr>
          <w:b/>
          <w:bCs/>
          <w:sz w:val="24"/>
          <w:szCs w:val="24"/>
        </w:rPr>
        <w:t xml:space="preserve"> </w:t>
      </w:r>
    </w:p>
    <w:p w:rsidR="00084A97" w:rsidRPr="0054076A" w:rsidRDefault="0054076A" w:rsidP="0054076A">
      <w:pPr>
        <w:spacing w:after="0" w:line="360" w:lineRule="auto"/>
      </w:pPr>
      <w:r w:rsidRPr="0054076A">
        <w:t>1.15÷5</w:t>
      </w:r>
      <w:r w:rsidRPr="0054076A">
        <w:t>读作（</w:t>
      </w:r>
      <w:r w:rsidRPr="0054076A">
        <w:t xml:space="preserve">     </w:t>
      </w:r>
      <w:r w:rsidRPr="0054076A">
        <w:t>）。</w:t>
      </w:r>
      <w:r w:rsidRPr="0054076A">
        <w:t xml:space="preserve">            </w:t>
      </w:r>
    </w:p>
    <w:p w:rsidR="00084A97" w:rsidRPr="0054076A" w:rsidRDefault="0054076A" w:rsidP="0054076A">
      <w:pPr>
        <w:spacing w:after="0" w:line="360" w:lineRule="auto"/>
        <w:ind w:left="150"/>
      </w:pPr>
      <w:r w:rsidRPr="0054076A">
        <w:t>A. 15</w:t>
      </w:r>
      <w:r w:rsidRPr="0054076A">
        <w:t>除</w:t>
      </w:r>
      <w:r w:rsidRPr="0054076A">
        <w:t>5                                B. 5</w:t>
      </w:r>
      <w:r w:rsidRPr="0054076A">
        <w:t>除以</w:t>
      </w:r>
      <w:r w:rsidRPr="0054076A">
        <w:t>15                                C. 15</w:t>
      </w:r>
      <w:r w:rsidRPr="0054076A">
        <w:t>除以</w:t>
      </w:r>
      <w:r w:rsidRPr="0054076A">
        <w:t>5</w:t>
      </w:r>
      <w:r w:rsidRPr="0054076A">
        <w:t>或</w:t>
      </w:r>
      <w:r w:rsidRPr="0054076A">
        <w:t>5</w:t>
      </w:r>
      <w:r w:rsidRPr="0054076A">
        <w:t>除</w:t>
      </w:r>
      <w:r w:rsidRPr="0054076A">
        <w:t>15</w:t>
      </w:r>
    </w:p>
    <w:p w:rsidR="00084A97" w:rsidRPr="0054076A" w:rsidRDefault="0054076A" w:rsidP="0054076A">
      <w:pPr>
        <w:spacing w:after="0" w:line="360" w:lineRule="auto"/>
      </w:pPr>
      <w:r w:rsidRPr="0054076A">
        <w:t>2.</w:t>
      </w:r>
      <w:r w:rsidR="00642588" w:rsidRPr="00E601FB">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47" type="#_x0000_t75" style="width:272.25pt;height:33pt;visibility:visible;mso-wrap-style:square">
            <v:imagedata r:id="rId10" o:title=""/>
          </v:shape>
        </w:pict>
      </w:r>
    </w:p>
    <w:p w:rsidR="00084A97" w:rsidRPr="0054076A" w:rsidRDefault="0054076A" w:rsidP="0054076A">
      <w:pPr>
        <w:spacing w:after="0" w:line="360" w:lineRule="auto"/>
      </w:pPr>
      <w:r w:rsidRPr="0054076A">
        <w:t>平均分给</w:t>
      </w:r>
      <w:r w:rsidRPr="0054076A">
        <w:t>3</w:t>
      </w:r>
      <w:r w:rsidRPr="0054076A">
        <w:t>个同学，每人分到几本？写出的算式是（</w:t>
      </w:r>
      <w:r w:rsidRPr="0054076A">
        <w:t xml:space="preserve">    </w:t>
      </w:r>
      <w:r w:rsidRPr="0054076A">
        <w:t>）。</w:t>
      </w:r>
    </w:p>
    <w:p w:rsidR="00084A97" w:rsidRPr="0054076A" w:rsidRDefault="0054076A" w:rsidP="0054076A">
      <w:pPr>
        <w:spacing w:after="0" w:line="360" w:lineRule="auto"/>
        <w:ind w:left="150"/>
      </w:pPr>
      <w:r w:rsidRPr="0054076A">
        <w:t>A. 3×3=9                                     </w:t>
      </w:r>
      <w:r w:rsidR="00642588" w:rsidRPr="00E601FB">
        <w:rPr>
          <w:noProof/>
          <w:lang w:eastAsia="zh-CN"/>
        </w:rPr>
        <w:pict>
          <v:shape id="图片 2" o:spid="_x0000_i1046" type="#_x0000_t75" style="width:2.25pt;height:3pt;visibility:visible;mso-wrap-style:square">
            <v:imagedata r:id="rId11" o:title=""/>
          </v:shape>
        </w:pict>
      </w:r>
      <w:r w:rsidRPr="0054076A">
        <w:t>B. 9÷3=3                                     </w:t>
      </w:r>
      <w:r w:rsidR="00642588" w:rsidRPr="00E601FB">
        <w:rPr>
          <w:noProof/>
          <w:lang w:eastAsia="zh-CN"/>
        </w:rPr>
        <w:pict>
          <v:shape id="图片 3" o:spid="_x0000_i1045" type="#_x0000_t75" style="width:2.25pt;height:3pt;visibility:visible;mso-wrap-style:square">
            <v:imagedata r:id="rId11" o:title=""/>
          </v:shape>
        </w:pict>
      </w:r>
      <w:r w:rsidRPr="0054076A">
        <w:t>C. 9-3=6</w:t>
      </w:r>
    </w:p>
    <w:p w:rsidR="00084A97" w:rsidRPr="0054076A" w:rsidRDefault="0054076A" w:rsidP="0054076A">
      <w:pPr>
        <w:spacing w:after="0" w:line="360" w:lineRule="auto"/>
      </w:pPr>
      <w:r w:rsidRPr="0054076A">
        <w:t>3.</w:t>
      </w:r>
      <w:r w:rsidRPr="0054076A">
        <w:t>四</w:t>
      </w:r>
      <w:r w:rsidRPr="0054076A">
        <w:t>(1)</w:t>
      </w:r>
      <w:r w:rsidRPr="0054076A">
        <w:t>班同学进行投篮球比赛，每人投</w:t>
      </w:r>
      <w:r w:rsidRPr="0054076A">
        <w:t>5</w:t>
      </w:r>
      <w:r w:rsidRPr="0054076A">
        <w:t>个，投中</w:t>
      </w:r>
      <w:r w:rsidRPr="0054076A">
        <w:t>125</w:t>
      </w:r>
      <w:r w:rsidRPr="0054076A">
        <w:t>个，没中</w:t>
      </w:r>
      <w:r w:rsidRPr="0054076A">
        <w:t>75</w:t>
      </w:r>
      <w:r w:rsidRPr="0054076A">
        <w:t>个。计算四</w:t>
      </w:r>
      <w:r w:rsidRPr="0054076A">
        <w:t>(1)</w:t>
      </w:r>
      <w:r w:rsidRPr="0054076A">
        <w:t>班有多少位同学，列式为（</w:t>
      </w:r>
      <w:r w:rsidRPr="0054076A">
        <w:t xml:space="preserve">   </w:t>
      </w:r>
      <w:r w:rsidRPr="0054076A">
        <w:t>）。</w:t>
      </w:r>
      <w:r w:rsidRPr="0054076A">
        <w:br/>
        <w:t xml:space="preserve">            </w:t>
      </w:r>
    </w:p>
    <w:p w:rsidR="00084A97" w:rsidRPr="0054076A" w:rsidRDefault="0054076A" w:rsidP="0054076A">
      <w:pPr>
        <w:spacing w:after="0" w:line="360" w:lineRule="auto"/>
        <w:ind w:left="150"/>
      </w:pPr>
      <w:r w:rsidRPr="0054076A">
        <w:t>A. 125÷5</w:t>
      </w:r>
      <w:r w:rsidRPr="0054076A">
        <w:t>＋</w:t>
      </w:r>
      <w:r w:rsidRPr="0054076A">
        <w:t>75                            </w:t>
      </w:r>
      <w:r w:rsidR="00642588" w:rsidRPr="00E601FB">
        <w:rPr>
          <w:noProof/>
          <w:lang w:eastAsia="zh-CN"/>
        </w:rPr>
        <w:pict>
          <v:shape id="图片 4" o:spid="_x0000_i1044" type="#_x0000_t75" style="width:1.5pt;height:3pt;visibility:visible;mso-wrap-style:square">
            <v:imagedata r:id="rId12" o:title=""/>
          </v:shape>
        </w:pict>
      </w:r>
      <w:r w:rsidRPr="0054076A">
        <w:t>B. (125</w:t>
      </w:r>
      <w:r w:rsidRPr="0054076A">
        <w:t>－</w:t>
      </w:r>
      <w:r w:rsidRPr="0054076A">
        <w:t>75)÷5                            </w:t>
      </w:r>
      <w:r w:rsidR="00642588" w:rsidRPr="00E601FB">
        <w:rPr>
          <w:noProof/>
          <w:lang w:eastAsia="zh-CN"/>
        </w:rPr>
        <w:pict>
          <v:shape id="图片 5" o:spid="_x0000_i1043" type="#_x0000_t75" style="width:1.5pt;height:3pt;visibility:visible;mso-wrap-style:square">
            <v:imagedata r:id="rId12" o:title=""/>
          </v:shape>
        </w:pict>
      </w:r>
      <w:r w:rsidRPr="0054076A">
        <w:t>C. (125</w:t>
      </w:r>
      <w:r w:rsidRPr="0054076A">
        <w:t>＋</w:t>
      </w:r>
      <w:r w:rsidRPr="0054076A">
        <w:t>75)÷5</w:t>
      </w:r>
    </w:p>
    <w:p w:rsidR="00084A97" w:rsidRPr="0054076A" w:rsidRDefault="0054076A" w:rsidP="0054076A">
      <w:pPr>
        <w:spacing w:after="0" w:line="360" w:lineRule="auto"/>
      </w:pPr>
      <w:r w:rsidRPr="0054076A">
        <w:t>4.</w:t>
      </w:r>
      <w:r w:rsidRPr="0054076A">
        <w:t>小明比哥哥少买了</w:t>
      </w:r>
      <w:r w:rsidRPr="0054076A">
        <w:t>2</w:t>
      </w:r>
      <w:r w:rsidRPr="0054076A">
        <w:t>袋同样的饼干，少花了</w:t>
      </w:r>
      <w:r w:rsidRPr="0054076A">
        <w:t>4</w:t>
      </w:r>
      <w:r w:rsidRPr="0054076A">
        <w:t>元钱，一袋饼干要（</w:t>
      </w:r>
      <w:r w:rsidRPr="0054076A">
        <w:t xml:space="preserve">   </w:t>
      </w:r>
      <w:r w:rsidRPr="0054076A">
        <w:t>）元．</w:t>
      </w:r>
      <w:r w:rsidRPr="0054076A">
        <w:t xml:space="preserve">            </w:t>
      </w:r>
    </w:p>
    <w:p w:rsidR="00084A97" w:rsidRPr="0054076A" w:rsidRDefault="0054076A" w:rsidP="0054076A">
      <w:pPr>
        <w:spacing w:after="0" w:line="360" w:lineRule="auto"/>
        <w:ind w:left="150"/>
      </w:pPr>
      <w:r w:rsidRPr="0054076A">
        <w:t>A. 3                                           </w:t>
      </w:r>
      <w:r w:rsidR="00642588" w:rsidRPr="00E601FB">
        <w:rPr>
          <w:noProof/>
          <w:lang w:eastAsia="zh-CN"/>
        </w:rPr>
        <w:pict>
          <v:shape id="图片 6" o:spid="_x0000_i1042" type="#_x0000_t75" style="width:2.25pt;height:3pt;visibility:visible;mso-wrap-style:square">
            <v:imagedata r:id="rId11" o:title=""/>
          </v:shape>
        </w:pict>
      </w:r>
      <w:r w:rsidRPr="0054076A">
        <w:t>B. 8                                           </w:t>
      </w:r>
      <w:r w:rsidR="00642588" w:rsidRPr="00E601FB">
        <w:rPr>
          <w:noProof/>
          <w:lang w:eastAsia="zh-CN"/>
        </w:rPr>
        <w:pict>
          <v:shape id="图片 7" o:spid="_x0000_i1041" type="#_x0000_t75" style="width:2.25pt;height:3pt;visibility:visible;mso-wrap-style:square">
            <v:imagedata r:id="rId11" o:title=""/>
          </v:shape>
        </w:pict>
      </w:r>
      <w:r w:rsidRPr="0054076A">
        <w:t>C. 6                                           </w:t>
      </w:r>
      <w:r w:rsidR="00642588" w:rsidRPr="00E601FB">
        <w:rPr>
          <w:noProof/>
          <w:lang w:eastAsia="zh-CN"/>
        </w:rPr>
        <w:pict>
          <v:shape id="图片 8" o:spid="_x0000_i1040" type="#_x0000_t75" style="width:2.25pt;height:3pt;visibility:visible;mso-wrap-style:square">
            <v:imagedata r:id="rId11" o:title=""/>
          </v:shape>
        </w:pict>
      </w:r>
      <w:r w:rsidRPr="0054076A">
        <w:t>D. 2</w:t>
      </w:r>
    </w:p>
    <w:p w:rsidR="00084A97" w:rsidRPr="0054076A" w:rsidRDefault="0054076A" w:rsidP="0054076A">
      <w:pPr>
        <w:spacing w:line="360" w:lineRule="auto"/>
      </w:pPr>
      <w:r w:rsidRPr="0054076A">
        <w:rPr>
          <w:b/>
          <w:bCs/>
          <w:sz w:val="24"/>
          <w:szCs w:val="24"/>
        </w:rPr>
        <w:t>二、判断题</w:t>
      </w:r>
      <w:r w:rsidRPr="0054076A">
        <w:rPr>
          <w:b/>
          <w:bCs/>
          <w:sz w:val="24"/>
          <w:szCs w:val="24"/>
        </w:rPr>
        <w:t xml:space="preserve"> </w:t>
      </w:r>
    </w:p>
    <w:p w:rsidR="00084A97" w:rsidRPr="0054076A" w:rsidRDefault="0054076A" w:rsidP="0054076A">
      <w:pPr>
        <w:spacing w:after="0" w:line="360" w:lineRule="auto"/>
      </w:pPr>
      <w:r w:rsidRPr="0054076A">
        <w:t>5.</w:t>
      </w:r>
      <w:r w:rsidRPr="0054076A">
        <w:t>被除数的末尾没有</w:t>
      </w:r>
      <w:r w:rsidRPr="0054076A">
        <w:t>0</w:t>
      </w:r>
      <w:r w:rsidRPr="0054076A">
        <w:t>，商的末尾一定没有</w:t>
      </w:r>
      <w:r w:rsidRPr="0054076A">
        <w:t>0</w:t>
      </w:r>
      <w:r w:rsidRPr="0054076A">
        <w:t>。（</w:t>
      </w:r>
      <w:r w:rsidRPr="0054076A">
        <w:t xml:space="preserve">   </w:t>
      </w:r>
      <w:r w:rsidRPr="0054076A">
        <w:t>）</w:t>
      </w:r>
      <w:r w:rsidRPr="0054076A">
        <w:t xml:space="preserve">    </w:t>
      </w:r>
    </w:p>
    <w:p w:rsidR="00084A97" w:rsidRPr="0054076A" w:rsidRDefault="0054076A" w:rsidP="0054076A">
      <w:pPr>
        <w:spacing w:after="0" w:line="360" w:lineRule="auto"/>
      </w:pPr>
      <w:r w:rsidRPr="0054076A">
        <w:t>6.12÷6=2</w:t>
      </w:r>
      <w:r w:rsidRPr="0054076A">
        <w:t>这道算式表示把</w:t>
      </w:r>
      <w:r w:rsidRPr="0054076A">
        <w:t>12</w:t>
      </w:r>
      <w:r w:rsidRPr="0054076A">
        <w:t>平均分成</w:t>
      </w:r>
      <w:r w:rsidRPr="0054076A">
        <w:t>2</w:t>
      </w:r>
      <w:r w:rsidRPr="0054076A">
        <w:t>份，每份是</w:t>
      </w:r>
      <w:r w:rsidRPr="0054076A">
        <w:t>6</w:t>
      </w:r>
      <w:r w:rsidRPr="0054076A">
        <w:t>。（</w:t>
      </w:r>
      <w:r w:rsidRPr="0054076A">
        <w:t xml:space="preserve">   </w:t>
      </w:r>
      <w:r w:rsidRPr="0054076A">
        <w:t>）</w:t>
      </w:r>
      <w:r w:rsidRPr="0054076A">
        <w:t xml:space="preserve">    </w:t>
      </w:r>
    </w:p>
    <w:p w:rsidR="00084A97" w:rsidRPr="0054076A" w:rsidRDefault="0054076A" w:rsidP="0054076A">
      <w:pPr>
        <w:spacing w:after="0" w:line="360" w:lineRule="auto"/>
      </w:pPr>
      <w:r w:rsidRPr="0054076A">
        <w:t>7.</w:t>
      </w:r>
      <w:r w:rsidRPr="0054076A">
        <w:t>把</w:t>
      </w:r>
      <w:r w:rsidRPr="0054076A">
        <w:t>1</w:t>
      </w:r>
      <w:r w:rsidRPr="0054076A">
        <w:t>厘米的绳子平均分成</w:t>
      </w:r>
      <w:r w:rsidRPr="0054076A">
        <w:t>10</w:t>
      </w:r>
      <w:r w:rsidRPr="0054076A">
        <w:t>段，每段长</w:t>
      </w:r>
      <w:r w:rsidRPr="0054076A">
        <w:t>1</w:t>
      </w:r>
      <w:r w:rsidRPr="0054076A">
        <w:t>毫米。</w:t>
      </w:r>
      <w:r w:rsidRPr="0054076A">
        <w:t xml:space="preserve">    </w:t>
      </w:r>
    </w:p>
    <w:p w:rsidR="00084A97" w:rsidRPr="0054076A" w:rsidRDefault="0054076A" w:rsidP="0054076A">
      <w:pPr>
        <w:spacing w:line="360" w:lineRule="auto"/>
      </w:pPr>
      <w:r w:rsidRPr="0054076A">
        <w:rPr>
          <w:b/>
          <w:bCs/>
          <w:sz w:val="24"/>
          <w:szCs w:val="24"/>
        </w:rPr>
        <w:t>三、填空题</w:t>
      </w:r>
      <w:r w:rsidRPr="0054076A">
        <w:rPr>
          <w:b/>
          <w:bCs/>
          <w:sz w:val="24"/>
          <w:szCs w:val="24"/>
        </w:rPr>
        <w:t xml:space="preserve"> </w:t>
      </w:r>
    </w:p>
    <w:p w:rsidR="00084A97" w:rsidRPr="0054076A" w:rsidRDefault="0054076A" w:rsidP="0054076A">
      <w:pPr>
        <w:spacing w:after="0" w:line="360" w:lineRule="auto"/>
      </w:pPr>
      <w:r w:rsidRPr="0054076A">
        <w:t>8.28÷4</w:t>
      </w:r>
      <w:r w:rsidRPr="0054076A">
        <w:t>＝</w:t>
      </w:r>
      <w:r w:rsidRPr="0054076A">
        <w:t>7</w:t>
      </w:r>
      <w:r w:rsidRPr="0054076A">
        <w:t>中被除数是</w:t>
      </w:r>
      <w:r w:rsidRPr="0054076A">
        <w:t>________</w:t>
      </w:r>
      <w:r w:rsidRPr="0054076A">
        <w:t>，除数是</w:t>
      </w:r>
      <w:r w:rsidRPr="0054076A">
        <w:t>________</w:t>
      </w:r>
      <w:r w:rsidRPr="0054076A">
        <w:t>，商是</w:t>
      </w:r>
      <w:r w:rsidRPr="0054076A">
        <w:t>________</w:t>
      </w:r>
      <w:r w:rsidRPr="0054076A">
        <w:t>。</w:t>
      </w:r>
      <w:r w:rsidRPr="0054076A">
        <w:t xml:space="preserve">    </w:t>
      </w:r>
    </w:p>
    <w:p w:rsidR="0054076A" w:rsidRPr="0054076A" w:rsidRDefault="0054076A" w:rsidP="0054076A">
      <w:pPr>
        <w:spacing w:after="0" w:line="360" w:lineRule="auto"/>
      </w:pPr>
      <w:r w:rsidRPr="0054076A">
        <w:t>9.45÷9=________</w:t>
      </w:r>
      <w:r w:rsidRPr="0054076A">
        <w:t>，读作：</w:t>
      </w:r>
      <w:r w:rsidRPr="0054076A">
        <w:t>________</w:t>
      </w:r>
    </w:p>
    <w:p w:rsidR="00084A97" w:rsidRPr="0054076A" w:rsidRDefault="0054076A" w:rsidP="0054076A">
      <w:pPr>
        <w:spacing w:after="0" w:line="360" w:lineRule="auto"/>
      </w:pPr>
      <w:r w:rsidRPr="0054076A">
        <w:t>10.</w:t>
      </w:r>
      <w:r w:rsidRPr="0054076A">
        <w:t>圈一圈，再填。</w:t>
      </w:r>
      <w:r w:rsidRPr="0054076A">
        <w:t xml:space="preserve">  </w:t>
      </w:r>
    </w:p>
    <w:p w:rsidR="00084A97" w:rsidRPr="0054076A" w:rsidRDefault="00642588" w:rsidP="0054076A">
      <w:pPr>
        <w:spacing w:after="0" w:line="360" w:lineRule="auto"/>
      </w:pPr>
      <w:r w:rsidRPr="00E601FB">
        <w:rPr>
          <w:noProof/>
          <w:lang w:eastAsia="zh-CN"/>
        </w:rPr>
        <w:pict>
          <v:shape id="图片 9" o:spid="_x0000_i1039" type="#_x0000_t75" style="width:422.25pt;height:48.75pt;visibility:visible;mso-wrap-style:square">
            <v:imagedata r:id="rId13" o:title=""/>
          </v:shape>
        </w:pict>
      </w:r>
    </w:p>
    <w:p w:rsidR="00084A97" w:rsidRPr="0054076A" w:rsidRDefault="0054076A" w:rsidP="0054076A">
      <w:pPr>
        <w:spacing w:after="0" w:line="360" w:lineRule="auto"/>
      </w:pPr>
      <w:r w:rsidRPr="0054076A">
        <w:t>________</w:t>
      </w:r>
    </w:p>
    <w:p w:rsidR="00084A97" w:rsidRPr="0054076A" w:rsidRDefault="0054076A" w:rsidP="0054076A">
      <w:pPr>
        <w:spacing w:after="0" w:line="360" w:lineRule="auto"/>
      </w:pPr>
      <w:r w:rsidRPr="0054076A">
        <w:t>12</w:t>
      </w:r>
      <w:r w:rsidRPr="0054076A">
        <w:t>只</w:t>
      </w:r>
      <w:r w:rsidRPr="0054076A">
        <w:t xml:space="preserve"> </w:t>
      </w:r>
      <w:r w:rsidR="00642588" w:rsidRPr="00E601FB">
        <w:rPr>
          <w:noProof/>
          <w:lang w:eastAsia="zh-CN"/>
        </w:rPr>
        <w:pict>
          <v:shape id="图片 10" o:spid="_x0000_i1038" type="#_x0000_t75" style="width:23.25pt;height:22.5pt;visibility:visible;mso-wrap-style:square">
            <v:imagedata r:id="rId14" o:title=""/>
          </v:shape>
        </w:pict>
      </w:r>
      <w:r w:rsidRPr="0054076A">
        <w:t>每</w:t>
      </w:r>
      <w:r w:rsidRPr="0054076A">
        <w:t>2</w:t>
      </w:r>
      <w:r w:rsidRPr="0054076A">
        <w:t>只一份，可以圈成</w:t>
      </w:r>
      <w:r w:rsidRPr="0054076A">
        <w:t>________</w:t>
      </w:r>
      <w:r w:rsidRPr="0054076A">
        <w:t>份。</w:t>
      </w:r>
    </w:p>
    <w:p w:rsidR="0054076A" w:rsidRPr="0054076A" w:rsidRDefault="0054076A" w:rsidP="0054076A">
      <w:pPr>
        <w:spacing w:after="0" w:line="360" w:lineRule="auto"/>
      </w:pPr>
      <w:r w:rsidRPr="0054076A">
        <w:t>11.</w:t>
      </w:r>
      <w:r w:rsidRPr="0054076A">
        <w:t>填一填。</w:t>
      </w:r>
    </w:p>
    <w:p w:rsidR="00084A97" w:rsidRPr="0054076A" w:rsidRDefault="00642588" w:rsidP="0054076A">
      <w:pPr>
        <w:spacing w:after="0" w:line="360" w:lineRule="auto"/>
      </w:pPr>
      <w:r w:rsidRPr="00E601FB">
        <w:rPr>
          <w:noProof/>
          <w:lang w:eastAsia="zh-CN"/>
        </w:rPr>
        <w:pict>
          <v:shape id="图片 11" o:spid="_x0000_i1037" type="#_x0000_t75" style="width:371.25pt;height:31.5pt;visibility:visible;mso-wrap-style:square">
            <v:imagedata r:id="rId15" o:title=""/>
          </v:shape>
        </w:pict>
      </w:r>
    </w:p>
    <w:p w:rsidR="00084A97" w:rsidRPr="0054076A" w:rsidRDefault="0054076A" w:rsidP="0054076A">
      <w:pPr>
        <w:spacing w:after="0" w:line="360" w:lineRule="auto"/>
      </w:pPr>
      <w:r w:rsidRPr="0054076A">
        <w:lastRenderedPageBreak/>
        <w:t>有</w:t>
      </w:r>
      <w:r w:rsidRPr="0054076A">
        <w:t>________</w:t>
      </w:r>
      <w:r w:rsidRPr="0054076A">
        <w:t>个</w:t>
      </w:r>
      <w:r w:rsidRPr="0054076A">
        <w:t xml:space="preserve"> </w:t>
      </w:r>
      <w:r w:rsidR="00642588" w:rsidRPr="00E601FB">
        <w:rPr>
          <w:noProof/>
          <w:lang w:eastAsia="zh-CN"/>
        </w:rPr>
        <w:pict>
          <v:shape id="图片 12" o:spid="_x0000_i1036" type="#_x0000_t75" style="width:23.25pt;height:19.5pt;visibility:visible;mso-wrap-style:square">
            <v:imagedata r:id="rId16" o:title=""/>
          </v:shape>
        </w:pict>
      </w:r>
      <w:r w:rsidRPr="0054076A">
        <w:t>，平均分成</w:t>
      </w:r>
      <w:r w:rsidRPr="0054076A">
        <w:t>________</w:t>
      </w:r>
      <w:r w:rsidRPr="0054076A">
        <w:t>份，每份有</w:t>
      </w:r>
      <w:r w:rsidRPr="0054076A">
        <w:t>________</w:t>
      </w:r>
      <w:r w:rsidRPr="0054076A">
        <w:t>个</w:t>
      </w:r>
      <w:r w:rsidRPr="0054076A">
        <w:t xml:space="preserve"> </w:t>
      </w:r>
      <w:r w:rsidR="00642588" w:rsidRPr="00E601FB">
        <w:rPr>
          <w:noProof/>
          <w:lang w:eastAsia="zh-CN"/>
        </w:rPr>
        <w:pict>
          <v:shape id="图片 13" o:spid="_x0000_i1035" type="#_x0000_t75" style="width:23.25pt;height:19.5pt;visibility:visible;mso-wrap-style:square">
            <v:imagedata r:id="rId16" o:title=""/>
          </v:shape>
        </w:pict>
      </w:r>
      <w:r w:rsidRPr="0054076A">
        <w:t>。</w:t>
      </w:r>
    </w:p>
    <w:p w:rsidR="00084A97" w:rsidRPr="0054076A" w:rsidRDefault="0054076A" w:rsidP="0054076A">
      <w:pPr>
        <w:spacing w:after="0" w:line="360" w:lineRule="auto"/>
      </w:pPr>
      <w:r w:rsidRPr="0054076A">
        <w:t>列出算式是</w:t>
      </w:r>
      <w:r w:rsidRPr="0054076A">
        <w:t>________÷________=________</w:t>
      </w:r>
      <w:r w:rsidRPr="0054076A">
        <w:t>。</w:t>
      </w:r>
    </w:p>
    <w:p w:rsidR="00084A97" w:rsidRPr="0054076A" w:rsidRDefault="0054076A" w:rsidP="0054076A">
      <w:pPr>
        <w:spacing w:line="360" w:lineRule="auto"/>
      </w:pPr>
      <w:r w:rsidRPr="0054076A">
        <w:rPr>
          <w:b/>
          <w:bCs/>
          <w:sz w:val="24"/>
          <w:szCs w:val="24"/>
        </w:rPr>
        <w:t>四、解答题</w:t>
      </w:r>
      <w:r w:rsidRPr="0054076A">
        <w:rPr>
          <w:b/>
          <w:bCs/>
          <w:sz w:val="24"/>
          <w:szCs w:val="24"/>
        </w:rPr>
        <w:t xml:space="preserve"> </w:t>
      </w:r>
    </w:p>
    <w:p w:rsidR="00084A97" w:rsidRPr="0054076A" w:rsidRDefault="0054076A" w:rsidP="0054076A">
      <w:pPr>
        <w:spacing w:after="0" w:line="360" w:lineRule="auto"/>
      </w:pPr>
      <w:r w:rsidRPr="0054076A">
        <w:t>12.</w:t>
      </w:r>
      <w:r w:rsidRPr="0054076A">
        <w:t>把</w:t>
      </w:r>
      <w:r w:rsidRPr="0054076A">
        <w:t>6</w:t>
      </w:r>
      <w:r w:rsidRPr="0054076A">
        <w:t>朵花平均分给</w:t>
      </w:r>
      <w:r w:rsidRPr="0054076A">
        <w:t>3</w:t>
      </w:r>
      <w:r w:rsidRPr="0054076A">
        <w:t>个小朋友。哪种分法对</w:t>
      </w:r>
      <w:r w:rsidRPr="0054076A">
        <w:t>?</w:t>
      </w:r>
      <w:r w:rsidRPr="0054076A">
        <w:t>在对的</w:t>
      </w:r>
      <w:r w:rsidRPr="0054076A">
        <w:t xml:space="preserve"> </w:t>
      </w:r>
      <w:r w:rsidR="00642588" w:rsidRPr="00E601FB">
        <w:rPr>
          <w:noProof/>
          <w:lang w:eastAsia="zh-CN"/>
        </w:rPr>
        <w:pict>
          <v:shape id="图片 14" o:spid="_x0000_i1034" type="#_x0000_t75" style="width:15pt;height:15pt;visibility:visible;mso-wrap-style:square">
            <v:imagedata r:id="rId17" o:title=""/>
          </v:shape>
        </w:pict>
      </w:r>
      <w:r w:rsidRPr="0054076A">
        <w:t>里画</w:t>
      </w:r>
      <w:r w:rsidRPr="0054076A">
        <w:t>“√”</w:t>
      </w:r>
      <w:r w:rsidRPr="0054076A">
        <w:t>。</w:t>
      </w:r>
    </w:p>
    <w:p w:rsidR="00084A97" w:rsidRPr="0054076A" w:rsidRDefault="00642588" w:rsidP="0054076A">
      <w:pPr>
        <w:spacing w:after="0" w:line="360" w:lineRule="auto"/>
      </w:pPr>
      <w:r w:rsidRPr="00E601FB">
        <w:rPr>
          <w:noProof/>
          <w:lang w:eastAsia="zh-CN"/>
        </w:rPr>
        <w:pict>
          <v:shape id="图片 15" o:spid="_x0000_i1033" type="#_x0000_t75" style="width:334.5pt;height:70.5pt;visibility:visible;mso-wrap-style:square">
            <v:imagedata r:id="rId18" o:title=""/>
          </v:shape>
        </w:pict>
      </w:r>
    </w:p>
    <w:p w:rsidR="00084A97" w:rsidRPr="0054076A" w:rsidRDefault="0054076A" w:rsidP="0054076A">
      <w:pPr>
        <w:spacing w:after="0" w:line="360" w:lineRule="auto"/>
      </w:pPr>
      <w:r w:rsidRPr="0054076A">
        <w:t>13.</w:t>
      </w:r>
      <w:r w:rsidRPr="0054076A">
        <w:t>按照算式圈一圈。</w:t>
      </w:r>
      <w:r w:rsidRPr="0054076A">
        <w:t xml:space="preserve">  </w:t>
      </w:r>
    </w:p>
    <w:p w:rsidR="00084A97" w:rsidRPr="0054076A" w:rsidRDefault="00642588" w:rsidP="0054076A">
      <w:pPr>
        <w:spacing w:after="0" w:line="360" w:lineRule="auto"/>
      </w:pPr>
      <w:r w:rsidRPr="00E601FB">
        <w:rPr>
          <w:noProof/>
          <w:lang w:eastAsia="zh-CN"/>
        </w:rPr>
        <w:pict>
          <v:shape id="图片 16" o:spid="_x0000_i1032" type="#_x0000_t75" style="width:411.75pt;height:42.75pt;visibility:visible;mso-wrap-style:square">
            <v:imagedata r:id="rId19" o:title=""/>
          </v:shape>
        </w:pict>
      </w:r>
    </w:p>
    <w:p w:rsidR="00084A97" w:rsidRPr="0054076A" w:rsidRDefault="0054076A" w:rsidP="0054076A">
      <w:pPr>
        <w:spacing w:after="0" w:line="360" w:lineRule="auto"/>
      </w:pPr>
      <w:r w:rsidRPr="0054076A">
        <w:t>10÷2=5</w:t>
      </w:r>
    </w:p>
    <w:p w:rsidR="00084A97" w:rsidRPr="0054076A" w:rsidRDefault="0054076A" w:rsidP="0054076A">
      <w:pPr>
        <w:spacing w:line="360" w:lineRule="auto"/>
      </w:pPr>
      <w:r w:rsidRPr="0054076A">
        <w:rPr>
          <w:b/>
          <w:bCs/>
          <w:sz w:val="24"/>
          <w:szCs w:val="24"/>
        </w:rPr>
        <w:t>五、综合题</w:t>
      </w:r>
      <w:r w:rsidRPr="0054076A">
        <w:rPr>
          <w:b/>
          <w:bCs/>
          <w:sz w:val="24"/>
          <w:szCs w:val="24"/>
        </w:rPr>
        <w:t xml:space="preserve"> </w:t>
      </w:r>
    </w:p>
    <w:p w:rsidR="00084A97" w:rsidRPr="0054076A" w:rsidRDefault="0054076A" w:rsidP="0054076A">
      <w:pPr>
        <w:spacing w:after="0" w:line="360" w:lineRule="auto"/>
      </w:pPr>
      <w:r w:rsidRPr="0054076A">
        <w:t>14.24</w:t>
      </w:r>
      <w:r w:rsidRPr="0054076A">
        <w:t>个小朋友排队唱歌，每排站的人数一样多。</w:t>
      </w:r>
      <w:r w:rsidRPr="0054076A">
        <w:t xml:space="preserve">  </w:t>
      </w:r>
    </w:p>
    <w:p w:rsidR="00084A97" w:rsidRPr="0054076A" w:rsidRDefault="00642588" w:rsidP="0054076A">
      <w:pPr>
        <w:spacing w:after="0" w:line="360" w:lineRule="auto"/>
      </w:pPr>
      <w:r w:rsidRPr="00E601FB">
        <w:rPr>
          <w:noProof/>
          <w:lang w:eastAsia="zh-CN"/>
        </w:rPr>
        <w:pict>
          <v:shape id="图片 17" o:spid="_x0000_i1031" type="#_x0000_t75" style="width:155.25pt;height:99.75pt;visibility:visible;mso-wrap-style:square">
            <v:imagedata r:id="rId20" o:title=""/>
          </v:shape>
        </w:pict>
      </w:r>
    </w:p>
    <w:p w:rsidR="00084A97" w:rsidRPr="0054076A" w:rsidRDefault="0054076A" w:rsidP="0054076A">
      <w:pPr>
        <w:spacing w:after="0" w:line="360" w:lineRule="auto"/>
      </w:pPr>
      <w:r w:rsidRPr="0054076A">
        <w:t>（</w:t>
      </w:r>
      <w:r w:rsidRPr="0054076A">
        <w:t>1</w:t>
      </w:r>
      <w:r w:rsidRPr="0054076A">
        <w:t>）可以站</w:t>
      </w:r>
      <w:r w:rsidRPr="0054076A">
        <w:t>2</w:t>
      </w:r>
      <w:r w:rsidRPr="0054076A">
        <w:t>排，每排站</w:t>
      </w:r>
      <w:r w:rsidRPr="0054076A">
        <w:t>________</w:t>
      </w:r>
      <w:r w:rsidRPr="0054076A">
        <w:t>人。</w:t>
      </w:r>
      <w:r w:rsidRPr="0054076A">
        <w:t xml:space="preserve">    </w:t>
      </w:r>
    </w:p>
    <w:p w:rsidR="00084A97" w:rsidRPr="0054076A" w:rsidRDefault="0054076A" w:rsidP="0054076A">
      <w:pPr>
        <w:spacing w:after="0" w:line="360" w:lineRule="auto"/>
      </w:pPr>
      <w:r w:rsidRPr="0054076A">
        <w:t>（</w:t>
      </w:r>
      <w:r w:rsidRPr="0054076A">
        <w:t>2</w:t>
      </w:r>
      <w:r w:rsidRPr="0054076A">
        <w:t>）还可以站</w:t>
      </w:r>
      <w:r w:rsidRPr="0054076A">
        <w:t>________</w:t>
      </w:r>
      <w:r w:rsidRPr="0054076A">
        <w:t>排，每排站</w:t>
      </w:r>
      <w:r w:rsidRPr="0054076A">
        <w:t>________</w:t>
      </w:r>
      <w:r w:rsidRPr="0054076A">
        <w:t>人。</w:t>
      </w:r>
      <w:r w:rsidRPr="0054076A">
        <w:t xml:space="preserve">    </w:t>
      </w:r>
    </w:p>
    <w:p w:rsidR="00084A97" w:rsidRPr="0054076A" w:rsidRDefault="0054076A" w:rsidP="0054076A">
      <w:pPr>
        <w:spacing w:line="360" w:lineRule="auto"/>
      </w:pPr>
      <w:r w:rsidRPr="0054076A">
        <w:rPr>
          <w:b/>
          <w:bCs/>
          <w:sz w:val="24"/>
          <w:szCs w:val="24"/>
        </w:rPr>
        <w:t>六、应用题</w:t>
      </w:r>
      <w:r w:rsidRPr="0054076A">
        <w:rPr>
          <w:b/>
          <w:bCs/>
          <w:sz w:val="24"/>
          <w:szCs w:val="24"/>
        </w:rPr>
        <w:t xml:space="preserve"> </w:t>
      </w:r>
    </w:p>
    <w:p w:rsidR="0054076A" w:rsidRPr="0054076A" w:rsidRDefault="0054076A" w:rsidP="0054076A">
      <w:pPr>
        <w:spacing w:after="0" w:line="360" w:lineRule="auto"/>
      </w:pPr>
      <w:r w:rsidRPr="0054076A">
        <w:t>15.4</w:t>
      </w:r>
      <w:r w:rsidRPr="0054076A">
        <w:t>盒铅笔一共有</w:t>
      </w:r>
      <w:r w:rsidRPr="0054076A">
        <w:t>24</w:t>
      </w:r>
      <w:r w:rsidRPr="0054076A">
        <w:t>支，平均分给</w:t>
      </w:r>
      <w:r w:rsidRPr="0054076A">
        <w:t>8</w:t>
      </w:r>
      <w:r w:rsidRPr="0054076A">
        <w:t>个小朋友，每个小朋友分几支？</w:t>
      </w:r>
      <w:r w:rsidRPr="0054076A">
        <w:t xml:space="preserve">   </w:t>
      </w:r>
    </w:p>
    <w:p w:rsidR="00084A97" w:rsidRPr="0054076A" w:rsidRDefault="0054076A" w:rsidP="0054076A">
      <w:pPr>
        <w:spacing w:line="360" w:lineRule="auto"/>
      </w:pPr>
      <w:r w:rsidRPr="0054076A">
        <w:br w:type="page"/>
      </w:r>
    </w:p>
    <w:p w:rsidR="00084A97" w:rsidRPr="0054076A" w:rsidRDefault="0054076A" w:rsidP="0054076A">
      <w:pPr>
        <w:spacing w:line="360" w:lineRule="auto"/>
        <w:jc w:val="center"/>
      </w:pPr>
      <w:r w:rsidRPr="0054076A">
        <w:rPr>
          <w:b/>
          <w:bCs/>
          <w:sz w:val="28"/>
          <w:szCs w:val="28"/>
        </w:rPr>
        <w:t>参考答案</w:t>
      </w:r>
    </w:p>
    <w:p w:rsidR="00084A97" w:rsidRPr="0054076A" w:rsidRDefault="0054076A" w:rsidP="0054076A">
      <w:pPr>
        <w:spacing w:line="360" w:lineRule="auto"/>
      </w:pPr>
      <w:r w:rsidRPr="0054076A">
        <w:t>一、单选题</w:t>
      </w:r>
    </w:p>
    <w:p w:rsidR="00084A97" w:rsidRPr="0054076A" w:rsidRDefault="0054076A" w:rsidP="0054076A">
      <w:pPr>
        <w:spacing w:after="0" w:line="360" w:lineRule="auto"/>
      </w:pPr>
      <w:r w:rsidRPr="0054076A">
        <w:t>1.</w:t>
      </w:r>
      <w:r w:rsidRPr="0054076A">
        <w:t>【答案】</w:t>
      </w:r>
      <w:r w:rsidRPr="0054076A">
        <w:t xml:space="preserve"> C   </w:t>
      </w:r>
    </w:p>
    <w:p w:rsidR="00084A97" w:rsidRPr="0054076A" w:rsidRDefault="0054076A" w:rsidP="0054076A">
      <w:pPr>
        <w:spacing w:after="0" w:line="360" w:lineRule="auto"/>
      </w:pPr>
      <w:r w:rsidRPr="0054076A">
        <w:t>【解析】【解答】数学规范</w:t>
      </w:r>
      <w:r w:rsidRPr="0054076A">
        <w:t xml:space="preserve"> </w:t>
      </w:r>
    </w:p>
    <w:p w:rsidR="00084A97" w:rsidRPr="0054076A" w:rsidRDefault="0054076A" w:rsidP="0054076A">
      <w:pPr>
        <w:spacing w:after="0" w:line="360" w:lineRule="auto"/>
      </w:pPr>
      <w:r w:rsidRPr="0054076A">
        <w:t>【分析】被除数除以除数，或者除数除被除数</w:t>
      </w:r>
    </w:p>
    <w:p w:rsidR="00084A97" w:rsidRPr="0054076A" w:rsidRDefault="0054076A" w:rsidP="0054076A">
      <w:pPr>
        <w:spacing w:after="0" w:line="360" w:lineRule="auto"/>
      </w:pPr>
      <w:r w:rsidRPr="0054076A">
        <w:t>2.</w:t>
      </w:r>
      <w:r w:rsidRPr="0054076A">
        <w:t>【答案】</w:t>
      </w:r>
      <w:r w:rsidRPr="0054076A">
        <w:t xml:space="preserve"> B   </w:t>
      </w:r>
    </w:p>
    <w:p w:rsidR="00084A97" w:rsidRPr="0054076A" w:rsidRDefault="0054076A" w:rsidP="0054076A">
      <w:pPr>
        <w:spacing w:after="0" w:line="360" w:lineRule="auto"/>
      </w:pPr>
      <w:r w:rsidRPr="0054076A">
        <w:t>【解析】【解答】</w:t>
      </w:r>
      <w:r w:rsidRPr="0054076A">
        <w:t>9</w:t>
      </w:r>
      <w:r w:rsidRPr="0054076A">
        <w:t>本科技书平均分给</w:t>
      </w:r>
      <w:r w:rsidRPr="0054076A">
        <w:t>3</w:t>
      </w:r>
      <w:r w:rsidRPr="0054076A">
        <w:t>个同学，每人分到几本？算式是：</w:t>
      </w:r>
      <w:r w:rsidRPr="0054076A">
        <w:t>9÷3=3.</w:t>
      </w:r>
      <w:r w:rsidRPr="0054076A">
        <w:br/>
        <w:t xml:space="preserve"> </w:t>
      </w:r>
      <w:r w:rsidRPr="0054076A">
        <w:t>故答案为：</w:t>
      </w:r>
      <w:r w:rsidRPr="0054076A">
        <w:t xml:space="preserve">B. </w:t>
      </w:r>
    </w:p>
    <w:p w:rsidR="00084A97" w:rsidRPr="0054076A" w:rsidRDefault="0054076A" w:rsidP="0054076A">
      <w:pPr>
        <w:spacing w:after="0" w:line="360" w:lineRule="auto"/>
      </w:pPr>
      <w:r w:rsidRPr="0054076A">
        <w:t>【分析】根据题意可知，用科技书的总本数</w:t>
      </w:r>
      <w:r w:rsidRPr="0054076A">
        <w:t>÷</w:t>
      </w:r>
      <w:r w:rsidRPr="0054076A">
        <w:t>总人数</w:t>
      </w:r>
      <w:r w:rsidRPr="0054076A">
        <w:t>=</w:t>
      </w:r>
      <w:r w:rsidRPr="0054076A">
        <w:t>平均每人分的本数，据此列式解答</w:t>
      </w:r>
      <w:r w:rsidRPr="0054076A">
        <w:t>.</w:t>
      </w:r>
    </w:p>
    <w:p w:rsidR="00084A97" w:rsidRPr="0054076A" w:rsidRDefault="0054076A" w:rsidP="0054076A">
      <w:pPr>
        <w:spacing w:after="0" w:line="360" w:lineRule="auto"/>
      </w:pPr>
      <w:r w:rsidRPr="0054076A">
        <w:t>3.</w:t>
      </w:r>
      <w:r w:rsidRPr="0054076A">
        <w:t>【答案】</w:t>
      </w:r>
      <w:r w:rsidRPr="0054076A">
        <w:t xml:space="preserve"> C   </w:t>
      </w:r>
    </w:p>
    <w:p w:rsidR="00084A97" w:rsidRPr="0054076A" w:rsidRDefault="0054076A" w:rsidP="0054076A">
      <w:pPr>
        <w:spacing w:after="0" w:line="360" w:lineRule="auto"/>
      </w:pPr>
      <w:r w:rsidRPr="0054076A">
        <w:t>【解析】【解答】一共投了（</w:t>
      </w:r>
      <w:r w:rsidRPr="0054076A">
        <w:t>125+75</w:t>
      </w:r>
      <w:r w:rsidRPr="0054076A">
        <w:t>）个球，每人投</w:t>
      </w:r>
      <w:r w:rsidRPr="0054076A">
        <w:t>5</w:t>
      </w:r>
      <w:r w:rsidRPr="0054076A">
        <w:t>个，四</w:t>
      </w:r>
      <w:r w:rsidRPr="0054076A">
        <w:t>(1)</w:t>
      </w:r>
      <w:r w:rsidRPr="0054076A">
        <w:t>班人数为</w:t>
      </w:r>
      <w:r w:rsidRPr="0054076A">
        <w:t>(125</w:t>
      </w:r>
      <w:r w:rsidRPr="0054076A">
        <w:t>＋</w:t>
      </w:r>
      <w:r w:rsidRPr="0054076A">
        <w:t>75)÷5</w:t>
      </w:r>
      <w:r w:rsidRPr="0054076A">
        <w:t>。</w:t>
      </w:r>
      <w:r w:rsidRPr="0054076A">
        <w:br/>
      </w:r>
      <w:r w:rsidRPr="0054076A">
        <w:t>故答案为：</w:t>
      </w:r>
      <w:r w:rsidRPr="0054076A">
        <w:t>C</w:t>
      </w:r>
    </w:p>
    <w:p w:rsidR="00084A97" w:rsidRPr="0054076A" w:rsidRDefault="0054076A" w:rsidP="0054076A">
      <w:pPr>
        <w:spacing w:after="0" w:line="360" w:lineRule="auto"/>
      </w:pPr>
      <w:r w:rsidRPr="0054076A">
        <w:t>【分析】投中球数</w:t>
      </w:r>
      <w:r w:rsidRPr="0054076A">
        <w:t>+</w:t>
      </w:r>
      <w:r w:rsidRPr="0054076A">
        <w:t>没投中球数</w:t>
      </w:r>
      <w:r w:rsidRPr="0054076A">
        <w:t>=</w:t>
      </w:r>
      <w:r w:rsidRPr="0054076A">
        <w:t>投的总球数，投的总球数</w:t>
      </w:r>
      <w:r w:rsidRPr="0054076A">
        <w:t>÷5=</w:t>
      </w:r>
      <w:r w:rsidRPr="0054076A">
        <w:t>投的总人数。</w:t>
      </w:r>
    </w:p>
    <w:p w:rsidR="00084A97" w:rsidRPr="0054076A" w:rsidRDefault="0054076A" w:rsidP="0054076A">
      <w:pPr>
        <w:spacing w:after="0" w:line="360" w:lineRule="auto"/>
      </w:pPr>
      <w:r w:rsidRPr="0054076A">
        <w:t>4.</w:t>
      </w:r>
      <w:r w:rsidRPr="0054076A">
        <w:t>【答案】</w:t>
      </w:r>
      <w:r w:rsidRPr="0054076A">
        <w:t xml:space="preserve"> D   </w:t>
      </w:r>
    </w:p>
    <w:p w:rsidR="00084A97" w:rsidRPr="0054076A" w:rsidRDefault="0054076A" w:rsidP="0054076A">
      <w:pPr>
        <w:spacing w:after="0" w:line="360" w:lineRule="auto"/>
      </w:pPr>
      <w:r w:rsidRPr="0054076A">
        <w:t>【解析】【解答】由少买了</w:t>
      </w:r>
      <w:r w:rsidRPr="0054076A">
        <w:t>2</w:t>
      </w:r>
      <w:r w:rsidRPr="0054076A">
        <w:t>袋同样的饼干，少花了</w:t>
      </w:r>
      <w:r w:rsidRPr="0054076A">
        <w:t>4</w:t>
      </w:r>
      <w:r w:rsidRPr="0054076A">
        <w:t>元钱，得知</w:t>
      </w:r>
      <w:r w:rsidRPr="0054076A">
        <w:t>2</w:t>
      </w:r>
      <w:r w:rsidRPr="0054076A">
        <w:t>袋同样的饼干价钱是</w:t>
      </w:r>
      <w:r w:rsidRPr="0054076A">
        <w:t>4</w:t>
      </w:r>
      <w:r w:rsidRPr="0054076A">
        <w:t>元钱，就可以求出一袋饼干的价钱，列式是</w:t>
      </w:r>
      <w:r w:rsidRPr="0054076A">
        <w:t>4÷2</w:t>
      </w:r>
      <w:r w:rsidRPr="0054076A">
        <w:t>＝</w:t>
      </w:r>
      <w:r w:rsidRPr="0054076A">
        <w:t>2</w:t>
      </w:r>
      <w:r w:rsidRPr="0054076A">
        <w:t>（元），选</w:t>
      </w:r>
      <w:r w:rsidRPr="0054076A">
        <w:t>D</w:t>
      </w:r>
      <w:r w:rsidRPr="0054076A">
        <w:t>．</w:t>
      </w:r>
    </w:p>
    <w:p w:rsidR="00084A97" w:rsidRPr="0054076A" w:rsidRDefault="0054076A" w:rsidP="0054076A">
      <w:pPr>
        <w:spacing w:line="360" w:lineRule="auto"/>
      </w:pPr>
      <w:r w:rsidRPr="0054076A">
        <w:t>二、判断题</w:t>
      </w:r>
    </w:p>
    <w:p w:rsidR="00084A97" w:rsidRPr="0054076A" w:rsidRDefault="0054076A" w:rsidP="0054076A">
      <w:pPr>
        <w:spacing w:after="0" w:line="360" w:lineRule="auto"/>
      </w:pPr>
      <w:r w:rsidRPr="0054076A">
        <w:t>5.</w:t>
      </w:r>
      <w:r w:rsidRPr="0054076A">
        <w:t>【答案】</w:t>
      </w:r>
      <w:r w:rsidRPr="0054076A">
        <w:t xml:space="preserve"> </w:t>
      </w:r>
      <w:r w:rsidRPr="0054076A">
        <w:t>错误</w:t>
      </w:r>
      <w:r w:rsidRPr="0054076A">
        <w:t xml:space="preserve">   </w:t>
      </w:r>
    </w:p>
    <w:p w:rsidR="00084A97" w:rsidRPr="0054076A" w:rsidRDefault="0054076A" w:rsidP="0054076A">
      <w:pPr>
        <w:spacing w:after="0" w:line="360" w:lineRule="auto"/>
      </w:pPr>
      <w:r w:rsidRPr="0054076A">
        <w:t>【解析】【解答】</w:t>
      </w:r>
      <w:r w:rsidRPr="0054076A">
        <w:t>125÷6=20...5</w:t>
      </w:r>
      <w:r w:rsidRPr="0054076A">
        <w:t>，被除数是</w:t>
      </w:r>
      <w:r w:rsidRPr="0054076A">
        <w:t>125</w:t>
      </w:r>
      <w:r w:rsidRPr="0054076A">
        <w:t>没有</w:t>
      </w:r>
      <w:r w:rsidRPr="0054076A">
        <w:t>0</w:t>
      </w:r>
      <w:r w:rsidRPr="0054076A">
        <w:t>，商是</w:t>
      </w:r>
      <w:r w:rsidRPr="0054076A">
        <w:t>20</w:t>
      </w:r>
      <w:r w:rsidRPr="0054076A">
        <w:t>，末尾有</w:t>
      </w:r>
      <w:r w:rsidRPr="0054076A">
        <w:t>0</w:t>
      </w:r>
      <w:r w:rsidRPr="0054076A">
        <w:t>，本题错误。</w:t>
      </w:r>
      <w:r w:rsidRPr="0054076A">
        <w:br/>
        <w:t xml:space="preserve"> </w:t>
      </w:r>
      <w:r w:rsidRPr="0054076A">
        <w:t>故答案为：错误。</w:t>
      </w:r>
      <w:r w:rsidRPr="0054076A">
        <w:t xml:space="preserve"> </w:t>
      </w:r>
    </w:p>
    <w:p w:rsidR="00084A97" w:rsidRPr="0054076A" w:rsidRDefault="0054076A" w:rsidP="0054076A">
      <w:pPr>
        <w:spacing w:after="0" w:line="360" w:lineRule="auto"/>
      </w:pPr>
      <w:r w:rsidRPr="0054076A">
        <w:t>【分析】整除，题干的内容是正确的，有余数除法，题干的内容是错误的。</w:t>
      </w:r>
    </w:p>
    <w:p w:rsidR="00084A97" w:rsidRPr="0054076A" w:rsidRDefault="0054076A" w:rsidP="0054076A">
      <w:pPr>
        <w:spacing w:after="0" w:line="360" w:lineRule="auto"/>
      </w:pPr>
      <w:r w:rsidRPr="0054076A">
        <w:t>6.</w:t>
      </w:r>
      <w:r w:rsidRPr="0054076A">
        <w:t>【答案】</w:t>
      </w:r>
      <w:r w:rsidRPr="0054076A">
        <w:t xml:space="preserve"> </w:t>
      </w:r>
      <w:r w:rsidRPr="0054076A">
        <w:t>错误</w:t>
      </w:r>
      <w:r w:rsidRPr="0054076A">
        <w:t xml:space="preserve">   </w:t>
      </w:r>
    </w:p>
    <w:p w:rsidR="00084A97" w:rsidRPr="0054076A" w:rsidRDefault="0054076A" w:rsidP="0054076A">
      <w:pPr>
        <w:spacing w:after="0" w:line="360" w:lineRule="auto"/>
      </w:pPr>
      <w:r w:rsidRPr="0054076A">
        <w:t>【解析】【解答】</w:t>
      </w:r>
      <w:r w:rsidRPr="0054076A">
        <w:t>12÷6=2</w:t>
      </w:r>
      <w:r w:rsidRPr="0054076A">
        <w:t>表示平均分成</w:t>
      </w:r>
      <w:r w:rsidRPr="0054076A">
        <w:t>6</w:t>
      </w:r>
      <w:r w:rsidRPr="0054076A">
        <w:t>份，每份是</w:t>
      </w:r>
      <w:r w:rsidRPr="0054076A">
        <w:t>2</w:t>
      </w:r>
      <w:r w:rsidRPr="0054076A">
        <w:t>。</w:t>
      </w:r>
      <w:r w:rsidRPr="0054076A">
        <w:br/>
        <w:t xml:space="preserve"> </w:t>
      </w:r>
      <w:r w:rsidRPr="0054076A">
        <w:t>故答案为：错误。</w:t>
      </w:r>
      <w:r w:rsidRPr="0054076A">
        <w:br/>
        <w:t xml:space="preserve"> </w:t>
      </w:r>
      <w:r w:rsidRPr="0054076A">
        <w:t>【分析】除数表示的是平均分的份数。</w:t>
      </w:r>
    </w:p>
    <w:p w:rsidR="00084A97" w:rsidRPr="0054076A" w:rsidRDefault="0054076A" w:rsidP="0054076A">
      <w:pPr>
        <w:spacing w:after="0" w:line="360" w:lineRule="auto"/>
      </w:pPr>
      <w:r w:rsidRPr="0054076A">
        <w:t>7.</w:t>
      </w:r>
      <w:r w:rsidRPr="0054076A">
        <w:t>【答案】</w:t>
      </w:r>
      <w:r w:rsidRPr="0054076A">
        <w:t xml:space="preserve"> </w:t>
      </w:r>
      <w:r w:rsidRPr="0054076A">
        <w:t>正确</w:t>
      </w:r>
      <w:r w:rsidRPr="0054076A">
        <w:t xml:space="preserve">   </w:t>
      </w:r>
    </w:p>
    <w:p w:rsidR="00084A97" w:rsidRPr="0054076A" w:rsidRDefault="0054076A" w:rsidP="0054076A">
      <w:pPr>
        <w:spacing w:after="0" w:line="360" w:lineRule="auto"/>
      </w:pPr>
      <w:r w:rsidRPr="0054076A">
        <w:lastRenderedPageBreak/>
        <w:t>【解析】【解答】</w:t>
      </w:r>
      <w:r w:rsidRPr="0054076A">
        <w:t>1</w:t>
      </w:r>
      <w:r w:rsidRPr="0054076A">
        <w:t>厘米</w:t>
      </w:r>
      <w:r w:rsidRPr="0054076A">
        <w:t>=10</w:t>
      </w:r>
      <w:r w:rsidRPr="0054076A">
        <w:t>毫米，把</w:t>
      </w:r>
      <w:r w:rsidRPr="0054076A">
        <w:t>1</w:t>
      </w:r>
      <w:r w:rsidRPr="0054076A">
        <w:t>厘米的绳子平均分成</w:t>
      </w:r>
      <w:r w:rsidRPr="0054076A">
        <w:t>10</w:t>
      </w:r>
      <w:r w:rsidRPr="0054076A">
        <w:t>段用除法列式就是：</w:t>
      </w:r>
      <w:r w:rsidRPr="0054076A">
        <w:t>10÷10=1(</w:t>
      </w:r>
      <w:r w:rsidRPr="0054076A">
        <w:t>毫米</w:t>
      </w:r>
      <w:r w:rsidRPr="0054076A">
        <w:t>)</w:t>
      </w:r>
      <w:r w:rsidRPr="0054076A">
        <w:t>，原题计算正确</w:t>
      </w:r>
      <w:r w:rsidRPr="0054076A">
        <w:t>.</w:t>
      </w:r>
      <w:r w:rsidRPr="0054076A">
        <w:br/>
      </w:r>
      <w:r w:rsidRPr="0054076A">
        <w:t>故答案为：正确</w:t>
      </w:r>
    </w:p>
    <w:p w:rsidR="00084A97" w:rsidRPr="0054076A" w:rsidRDefault="0054076A" w:rsidP="0054076A">
      <w:pPr>
        <w:spacing w:after="0" w:line="360" w:lineRule="auto"/>
      </w:pPr>
      <w:r w:rsidRPr="0054076A">
        <w:t>【分析】先把</w:t>
      </w:r>
      <w:r w:rsidRPr="0054076A">
        <w:t>1</w:t>
      </w:r>
      <w:r w:rsidRPr="0054076A">
        <w:t>厘米换算成毫米，然后用绳子的长度除以平均分的段数求出每段的长度即可求出每段的长度</w:t>
      </w:r>
      <w:r w:rsidRPr="0054076A">
        <w:t>.</w:t>
      </w:r>
    </w:p>
    <w:p w:rsidR="00084A97" w:rsidRPr="0054076A" w:rsidRDefault="0054076A" w:rsidP="0054076A">
      <w:pPr>
        <w:spacing w:line="360" w:lineRule="auto"/>
      </w:pPr>
      <w:r w:rsidRPr="0054076A">
        <w:t>三、填空题</w:t>
      </w:r>
    </w:p>
    <w:p w:rsidR="00084A97" w:rsidRPr="0054076A" w:rsidRDefault="0054076A" w:rsidP="0054076A">
      <w:pPr>
        <w:spacing w:after="0" w:line="360" w:lineRule="auto"/>
      </w:pPr>
      <w:r w:rsidRPr="0054076A">
        <w:t>8.</w:t>
      </w:r>
      <w:r w:rsidRPr="0054076A">
        <w:t>【答案】</w:t>
      </w:r>
      <w:r w:rsidRPr="0054076A">
        <w:t xml:space="preserve"> 28</w:t>
      </w:r>
      <w:r w:rsidRPr="0054076A">
        <w:t>；</w:t>
      </w:r>
      <w:r w:rsidRPr="0054076A">
        <w:t>4</w:t>
      </w:r>
      <w:r w:rsidRPr="0054076A">
        <w:t>；</w:t>
      </w:r>
      <w:r w:rsidRPr="0054076A">
        <w:t xml:space="preserve">7   </w:t>
      </w:r>
    </w:p>
    <w:p w:rsidR="00084A97" w:rsidRPr="0054076A" w:rsidRDefault="0054076A" w:rsidP="0054076A">
      <w:pPr>
        <w:spacing w:after="0" w:line="360" w:lineRule="auto"/>
      </w:pPr>
      <w:r w:rsidRPr="0054076A">
        <w:t>【解析】【解答】</w:t>
      </w:r>
      <w:r w:rsidRPr="0054076A">
        <w:t xml:space="preserve"> 28÷4</w:t>
      </w:r>
      <w:r w:rsidRPr="0054076A">
        <w:t>＝</w:t>
      </w:r>
      <w:r w:rsidRPr="0054076A">
        <w:t>7</w:t>
      </w:r>
      <w:r w:rsidRPr="0054076A">
        <w:t>中被除数是</w:t>
      </w:r>
      <w:r w:rsidRPr="0054076A">
        <w:t>28</w:t>
      </w:r>
      <w:r w:rsidRPr="0054076A">
        <w:t>，除数是</w:t>
      </w:r>
      <w:r w:rsidRPr="0054076A">
        <w:t>4</w:t>
      </w:r>
      <w:r w:rsidRPr="0054076A">
        <w:t>，商是</w:t>
      </w:r>
      <w:r w:rsidRPr="0054076A">
        <w:t>7.</w:t>
      </w:r>
      <w:r w:rsidRPr="0054076A">
        <w:br/>
        <w:t xml:space="preserve"> </w:t>
      </w:r>
      <w:r w:rsidRPr="0054076A">
        <w:t>故答案为：</w:t>
      </w:r>
      <w:r w:rsidRPr="0054076A">
        <w:t>28</w:t>
      </w:r>
      <w:r w:rsidRPr="0054076A">
        <w:t>；</w:t>
      </w:r>
      <w:r w:rsidRPr="0054076A">
        <w:t>4</w:t>
      </w:r>
      <w:r w:rsidRPr="0054076A">
        <w:t>；</w:t>
      </w:r>
      <w:r w:rsidRPr="0054076A">
        <w:t xml:space="preserve">7. </w:t>
      </w:r>
    </w:p>
    <w:p w:rsidR="00084A97" w:rsidRPr="0054076A" w:rsidRDefault="0054076A" w:rsidP="0054076A">
      <w:pPr>
        <w:spacing w:after="0" w:line="360" w:lineRule="auto"/>
      </w:pPr>
      <w:r w:rsidRPr="0054076A">
        <w:t>【分析】根据对除法的认识可知，除号前面的数是被除数，除号后面的数是除数，等号后面的数是商，据此解答</w:t>
      </w:r>
      <w:r w:rsidRPr="0054076A">
        <w:t>.</w:t>
      </w:r>
    </w:p>
    <w:p w:rsidR="0054076A" w:rsidRPr="0054076A" w:rsidRDefault="0054076A" w:rsidP="0054076A">
      <w:pPr>
        <w:spacing w:after="0" w:line="360" w:lineRule="auto"/>
      </w:pPr>
      <w:r w:rsidRPr="0054076A">
        <w:t>9.</w:t>
      </w:r>
      <w:r w:rsidRPr="0054076A">
        <w:t>【答案】</w:t>
      </w:r>
      <w:r w:rsidRPr="0054076A">
        <w:t xml:space="preserve"> 5 </w:t>
      </w:r>
      <w:r w:rsidRPr="0054076A">
        <w:t>；</w:t>
      </w:r>
      <w:r w:rsidRPr="0054076A">
        <w:t>45</w:t>
      </w:r>
      <w:r w:rsidRPr="0054076A">
        <w:t>除以</w:t>
      </w:r>
      <w:r w:rsidRPr="0054076A">
        <w:t>9</w:t>
      </w:r>
      <w:r w:rsidRPr="0054076A">
        <w:t>等于</w:t>
      </w:r>
      <w:r w:rsidRPr="0054076A">
        <w:t>5</w:t>
      </w:r>
    </w:p>
    <w:p w:rsidR="00084A97" w:rsidRPr="0054076A" w:rsidRDefault="0054076A" w:rsidP="0054076A">
      <w:pPr>
        <w:spacing w:after="0" w:line="360" w:lineRule="auto"/>
      </w:pPr>
      <w:r w:rsidRPr="0054076A">
        <w:t>【解析】</w:t>
      </w:r>
      <w:r w:rsidRPr="0054076A">
        <w:t> </w:t>
      </w:r>
    </w:p>
    <w:p w:rsidR="00084A97" w:rsidRPr="0054076A" w:rsidRDefault="0054076A" w:rsidP="0054076A">
      <w:pPr>
        <w:spacing w:after="0" w:line="360" w:lineRule="auto"/>
      </w:pPr>
      <w:r w:rsidRPr="0054076A">
        <w:t>10.</w:t>
      </w:r>
      <w:r w:rsidRPr="0054076A">
        <w:t>【答案】</w:t>
      </w:r>
      <w:r w:rsidRPr="0054076A">
        <w:t xml:space="preserve"> </w:t>
      </w:r>
      <w:r w:rsidR="00642588" w:rsidRPr="00E601FB">
        <w:rPr>
          <w:noProof/>
          <w:lang w:eastAsia="zh-CN"/>
        </w:rPr>
        <w:pict>
          <v:shape id="图片 18" o:spid="_x0000_i1030" type="#_x0000_t75" style="width:451.5pt;height:48.75pt;visibility:visible;mso-wrap-style:square">
            <v:imagedata r:id="rId21" o:title=""/>
          </v:shape>
        </w:pict>
      </w:r>
      <w:r w:rsidRPr="0054076A">
        <w:t>；</w:t>
      </w:r>
      <w:r w:rsidRPr="0054076A">
        <w:t xml:space="preserve">6   </w:t>
      </w:r>
    </w:p>
    <w:p w:rsidR="00084A97" w:rsidRPr="0054076A" w:rsidRDefault="0054076A" w:rsidP="0054076A">
      <w:pPr>
        <w:spacing w:after="0" w:line="360" w:lineRule="auto"/>
      </w:pPr>
      <w:r w:rsidRPr="0054076A">
        <w:t>【解析】【解答】</w:t>
      </w:r>
      <w:r w:rsidR="00642588" w:rsidRPr="00E601FB">
        <w:rPr>
          <w:noProof/>
          <w:lang w:eastAsia="zh-CN"/>
        </w:rPr>
        <w:pict>
          <v:shape id="图片 19" o:spid="_x0000_i1029" type="#_x0000_t75" style="width:451.5pt;height:48.75pt;visibility:visible;mso-wrap-style:square">
            <v:imagedata r:id="rId21" o:title=""/>
          </v:shape>
        </w:pict>
      </w:r>
      <w:r w:rsidRPr="0054076A">
        <w:t>；</w:t>
      </w:r>
      <w:r w:rsidRPr="0054076A">
        <w:br/>
        <w:t>12</w:t>
      </w:r>
      <w:r w:rsidRPr="0054076A">
        <w:t>只</w:t>
      </w:r>
      <w:r w:rsidRPr="0054076A">
        <w:t xml:space="preserve"> </w:t>
      </w:r>
      <w:r w:rsidR="00642588" w:rsidRPr="00E601FB">
        <w:rPr>
          <w:noProof/>
          <w:lang w:eastAsia="zh-CN"/>
        </w:rPr>
        <w:pict>
          <v:shape id="图片 20" o:spid="_x0000_i1028" type="#_x0000_t75" style="width:23.25pt;height:22.5pt;visibility:visible;mso-wrap-style:square">
            <v:imagedata r:id="rId14" o:title=""/>
          </v:shape>
        </w:pict>
      </w:r>
      <w:r w:rsidRPr="0054076A">
        <w:t>每</w:t>
      </w:r>
      <w:r w:rsidRPr="0054076A">
        <w:t>2</w:t>
      </w:r>
      <w:r w:rsidRPr="0054076A">
        <w:t>只一份，可以圈成：</w:t>
      </w:r>
      <w:r w:rsidRPr="0054076A">
        <w:t>12÷2=6</w:t>
      </w:r>
      <w:r w:rsidRPr="0054076A">
        <w:t>（份）。</w:t>
      </w:r>
      <w:r w:rsidRPr="0054076A">
        <w:br/>
      </w:r>
      <w:r w:rsidRPr="0054076A">
        <w:t>故答案为：</w:t>
      </w:r>
      <w:r w:rsidR="00642588" w:rsidRPr="00E601FB">
        <w:rPr>
          <w:noProof/>
          <w:lang w:eastAsia="zh-CN"/>
        </w:rPr>
        <w:pict>
          <v:shape id="图片 21" o:spid="_x0000_i1027" type="#_x0000_t75" style="width:451.5pt;height:48.75pt;visibility:visible;mso-wrap-style:square">
            <v:imagedata r:id="rId21" o:title=""/>
          </v:shape>
        </w:pict>
      </w:r>
      <w:r w:rsidRPr="0054076A">
        <w:t>；</w:t>
      </w:r>
      <w:r w:rsidRPr="0054076A">
        <w:t>6.</w:t>
      </w:r>
    </w:p>
    <w:p w:rsidR="00084A97" w:rsidRPr="0054076A" w:rsidRDefault="0054076A" w:rsidP="0054076A">
      <w:pPr>
        <w:spacing w:after="0" w:line="360" w:lineRule="auto"/>
      </w:pPr>
      <w:r w:rsidRPr="0054076A">
        <w:t>【分析】根据题意，要求</w:t>
      </w:r>
      <w:r w:rsidRPr="0054076A">
        <w:t>12</w:t>
      </w:r>
      <w:r w:rsidRPr="0054076A">
        <w:t>里面有几个</w:t>
      </w:r>
      <w:r w:rsidRPr="0054076A">
        <w:t>2</w:t>
      </w:r>
      <w:r w:rsidRPr="0054076A">
        <w:t>，用除法计算，据此计算并圈一圈</w:t>
      </w:r>
      <w:r w:rsidRPr="0054076A">
        <w:t>.</w:t>
      </w:r>
    </w:p>
    <w:p w:rsidR="0054076A" w:rsidRPr="0054076A" w:rsidRDefault="0054076A" w:rsidP="0054076A">
      <w:pPr>
        <w:spacing w:after="0" w:line="360" w:lineRule="auto"/>
      </w:pPr>
      <w:r w:rsidRPr="0054076A">
        <w:t>11.</w:t>
      </w:r>
      <w:r w:rsidRPr="0054076A">
        <w:t>【答案】</w:t>
      </w:r>
      <w:r w:rsidRPr="0054076A">
        <w:t xml:space="preserve"> 12 </w:t>
      </w:r>
      <w:r w:rsidRPr="0054076A">
        <w:t>；</w:t>
      </w:r>
      <w:r w:rsidRPr="0054076A">
        <w:t xml:space="preserve">4 </w:t>
      </w:r>
      <w:r w:rsidRPr="0054076A">
        <w:t>；</w:t>
      </w:r>
      <w:r w:rsidRPr="0054076A">
        <w:t xml:space="preserve">3 </w:t>
      </w:r>
      <w:r w:rsidRPr="0054076A">
        <w:t>；</w:t>
      </w:r>
      <w:r w:rsidRPr="0054076A">
        <w:t xml:space="preserve">12 </w:t>
      </w:r>
      <w:r w:rsidRPr="0054076A">
        <w:t>；</w:t>
      </w:r>
      <w:r w:rsidRPr="0054076A">
        <w:t xml:space="preserve">4 </w:t>
      </w:r>
      <w:r w:rsidRPr="0054076A">
        <w:t>；</w:t>
      </w:r>
      <w:r w:rsidRPr="0054076A">
        <w:t>3</w:t>
      </w:r>
    </w:p>
    <w:p w:rsidR="0054076A" w:rsidRPr="0054076A" w:rsidRDefault="0054076A" w:rsidP="0054076A">
      <w:pPr>
        <w:spacing w:after="0" w:line="360" w:lineRule="auto"/>
      </w:pPr>
      <w:r w:rsidRPr="0054076A">
        <w:t>【解析】【解答】答案：</w:t>
      </w:r>
      <w:r w:rsidRPr="0054076A">
        <w:t>12,4,3,</w:t>
      </w:r>
    </w:p>
    <w:p w:rsidR="00084A97" w:rsidRPr="0054076A" w:rsidRDefault="0054076A" w:rsidP="0054076A">
      <w:pPr>
        <w:spacing w:after="0" w:line="360" w:lineRule="auto"/>
      </w:pPr>
      <w:r w:rsidRPr="0054076A">
        <w:t>12÷4</w:t>
      </w:r>
      <w:r w:rsidRPr="0054076A">
        <w:t>＝</w:t>
      </w:r>
      <w:r w:rsidRPr="0054076A">
        <w:t>3</w:t>
      </w:r>
    </w:p>
    <w:p w:rsidR="00084A97" w:rsidRPr="0054076A" w:rsidRDefault="0054076A" w:rsidP="0054076A">
      <w:pPr>
        <w:spacing w:line="360" w:lineRule="auto"/>
      </w:pPr>
      <w:r w:rsidRPr="0054076A">
        <w:t>四、解答题</w:t>
      </w:r>
    </w:p>
    <w:p w:rsidR="00084A97" w:rsidRPr="0054076A" w:rsidRDefault="0054076A" w:rsidP="0054076A">
      <w:pPr>
        <w:spacing w:after="0" w:line="360" w:lineRule="auto"/>
      </w:pPr>
      <w:r w:rsidRPr="0054076A">
        <w:lastRenderedPageBreak/>
        <w:t>12.</w:t>
      </w:r>
      <w:r w:rsidRPr="0054076A">
        <w:t>【答案】</w:t>
      </w:r>
      <w:r w:rsidRPr="0054076A">
        <w:t xml:space="preserve"> </w:t>
      </w:r>
      <w:r w:rsidRPr="0054076A">
        <w:t>解：</w:t>
      </w:r>
      <w:r w:rsidRPr="0054076A">
        <w:t xml:space="preserve"> </w:t>
      </w:r>
      <w:r w:rsidR="00642588" w:rsidRPr="00E601FB">
        <w:rPr>
          <w:noProof/>
          <w:lang w:eastAsia="zh-CN"/>
        </w:rPr>
        <w:pict>
          <v:shape id="图片 22" o:spid="_x0000_i1026" type="#_x0000_t75" style="width:227.25pt;height:48pt;visibility:visible;mso-wrap-style:square">
            <v:imagedata r:id="rId22" o:title=""/>
          </v:shape>
        </w:pict>
      </w:r>
    </w:p>
    <w:p w:rsidR="00084A97" w:rsidRPr="0054076A" w:rsidRDefault="0054076A" w:rsidP="0054076A">
      <w:pPr>
        <w:spacing w:after="0" w:line="360" w:lineRule="auto"/>
      </w:pPr>
      <w:r w:rsidRPr="0054076A">
        <w:t>【解析】【分析】根据题意可知，把</w:t>
      </w:r>
      <w:r w:rsidRPr="0054076A">
        <w:t>6</w:t>
      </w:r>
      <w:r w:rsidRPr="0054076A">
        <w:t>朵花平均分给</w:t>
      </w:r>
      <w:r w:rsidRPr="0054076A">
        <w:t>3</w:t>
      </w:r>
      <w:r w:rsidRPr="0054076A">
        <w:t>个小朋友，每个小朋友分的数量相同，都是</w:t>
      </w:r>
      <w:r w:rsidRPr="0054076A">
        <w:t>2</w:t>
      </w:r>
      <w:r w:rsidRPr="0054076A">
        <w:t>朵，据此解答即可</w:t>
      </w:r>
      <w:r w:rsidRPr="0054076A">
        <w:t>.</w:t>
      </w:r>
    </w:p>
    <w:p w:rsidR="00084A97" w:rsidRPr="0054076A" w:rsidRDefault="0054076A" w:rsidP="0054076A">
      <w:pPr>
        <w:spacing w:after="0" w:line="360" w:lineRule="auto"/>
      </w:pPr>
      <w:r w:rsidRPr="0054076A">
        <w:t>13.</w:t>
      </w:r>
      <w:r w:rsidRPr="0054076A">
        <w:t>【答案】</w:t>
      </w:r>
      <w:r w:rsidRPr="0054076A">
        <w:t xml:space="preserve"> </w:t>
      </w:r>
      <w:r w:rsidR="00642588" w:rsidRPr="00E601FB">
        <w:rPr>
          <w:noProof/>
          <w:lang w:eastAsia="zh-CN"/>
        </w:rPr>
        <w:pict>
          <v:shape id="图片 23" o:spid="_x0000_i1025" type="#_x0000_t75" style="width:430.5pt;height:76.5pt;visibility:visible;mso-wrap-style:square">
            <v:imagedata r:id="rId23" o:title=""/>
          </v:shape>
        </w:pict>
      </w:r>
    </w:p>
    <w:p w:rsidR="0054076A" w:rsidRPr="0054076A" w:rsidRDefault="0054076A" w:rsidP="0054076A">
      <w:pPr>
        <w:spacing w:after="0" w:line="360" w:lineRule="auto"/>
      </w:pPr>
      <w:r w:rsidRPr="0054076A">
        <w:t>【解析】【分析】根据除法算式</w:t>
      </w:r>
      <w:r w:rsidRPr="0054076A">
        <w:t>“10÷2=5”</w:t>
      </w:r>
      <w:r w:rsidRPr="0054076A">
        <w:t>可得，把</w:t>
      </w:r>
      <w:r w:rsidRPr="0054076A">
        <w:t>10</w:t>
      </w:r>
      <w:r w:rsidRPr="0054076A">
        <w:t>个瓢虫按</w:t>
      </w:r>
      <w:r w:rsidRPr="0054076A">
        <w:t>2</w:t>
      </w:r>
      <w:r w:rsidRPr="0054076A">
        <w:t>个一份，可以平均分成</w:t>
      </w:r>
      <w:r w:rsidRPr="0054076A">
        <w:t>5</w:t>
      </w:r>
      <w:r w:rsidRPr="0054076A">
        <w:t>份，据此圈一圈即可</w:t>
      </w:r>
      <w:r w:rsidRPr="0054076A">
        <w:t>.</w:t>
      </w:r>
    </w:p>
    <w:p w:rsidR="00084A97" w:rsidRPr="0054076A" w:rsidRDefault="0054076A" w:rsidP="0054076A">
      <w:pPr>
        <w:spacing w:line="360" w:lineRule="auto"/>
      </w:pPr>
      <w:r w:rsidRPr="0054076A">
        <w:t>五、综合题</w:t>
      </w:r>
    </w:p>
    <w:p w:rsidR="00084A97" w:rsidRPr="0054076A" w:rsidRDefault="0054076A" w:rsidP="0054076A">
      <w:pPr>
        <w:spacing w:after="0" w:line="360" w:lineRule="auto"/>
      </w:pPr>
      <w:r w:rsidRPr="0054076A">
        <w:t>14.</w:t>
      </w:r>
      <w:r w:rsidRPr="0054076A">
        <w:t>【答案】</w:t>
      </w:r>
      <w:r w:rsidRPr="0054076A">
        <w:t xml:space="preserve"> </w:t>
      </w:r>
      <w:r w:rsidRPr="0054076A">
        <w:t>（</w:t>
      </w:r>
      <w:r w:rsidRPr="0054076A">
        <w:t>1</w:t>
      </w:r>
      <w:r w:rsidRPr="0054076A">
        <w:t>）</w:t>
      </w:r>
      <w:r w:rsidRPr="0054076A">
        <w:t>12</w:t>
      </w:r>
      <w:r w:rsidRPr="0054076A">
        <w:br/>
      </w:r>
      <w:r w:rsidRPr="0054076A">
        <w:t>（</w:t>
      </w:r>
      <w:r w:rsidRPr="0054076A">
        <w:t>2</w:t>
      </w:r>
      <w:r w:rsidRPr="0054076A">
        <w:t>）</w:t>
      </w:r>
      <w:r w:rsidRPr="0054076A">
        <w:t>3</w:t>
      </w:r>
      <w:r w:rsidRPr="0054076A">
        <w:t>；</w:t>
      </w:r>
      <w:r w:rsidRPr="0054076A">
        <w:t xml:space="preserve">8   </w:t>
      </w:r>
    </w:p>
    <w:p w:rsidR="00084A97" w:rsidRPr="0054076A" w:rsidRDefault="0054076A" w:rsidP="0054076A">
      <w:pPr>
        <w:spacing w:after="0" w:line="360" w:lineRule="auto"/>
      </w:pPr>
      <w:r w:rsidRPr="0054076A">
        <w:t>【解析】【解答】（</w:t>
      </w:r>
      <w:r w:rsidRPr="0054076A">
        <w:t>1</w:t>
      </w:r>
      <w:r w:rsidRPr="0054076A">
        <w:t>）</w:t>
      </w:r>
      <w:r w:rsidRPr="0054076A">
        <w:t>24÷2=12</w:t>
      </w:r>
      <w:r w:rsidRPr="0054076A">
        <w:t>（人）</w:t>
      </w:r>
      <w:r w:rsidRPr="0054076A">
        <w:t>.</w:t>
      </w:r>
      <w:r w:rsidRPr="0054076A">
        <w:br/>
        <w:t xml:space="preserve"> </w:t>
      </w:r>
      <w:r w:rsidRPr="0054076A">
        <w:t>（</w:t>
      </w:r>
      <w:r w:rsidRPr="0054076A">
        <w:t>2</w:t>
      </w:r>
      <w:r w:rsidRPr="0054076A">
        <w:t>）</w:t>
      </w:r>
      <w:r w:rsidRPr="0054076A">
        <w:t xml:space="preserve"> </w:t>
      </w:r>
      <w:r w:rsidRPr="0054076A">
        <w:t>因为</w:t>
      </w:r>
      <w:r w:rsidRPr="0054076A">
        <w:t>24÷3=8</w:t>
      </w:r>
      <w:r w:rsidRPr="0054076A">
        <w:t>，所以还可以站</w:t>
      </w:r>
      <w:r w:rsidRPr="0054076A">
        <w:t>3</w:t>
      </w:r>
      <w:r w:rsidRPr="0054076A">
        <w:t>排，每排站</w:t>
      </w:r>
      <w:r w:rsidRPr="0054076A">
        <w:t>8</w:t>
      </w:r>
      <w:r w:rsidRPr="0054076A">
        <w:t>人</w:t>
      </w:r>
      <w:r w:rsidRPr="0054076A">
        <w:t>.</w:t>
      </w:r>
      <w:r w:rsidRPr="0054076A">
        <w:br/>
        <w:t xml:space="preserve"> </w:t>
      </w:r>
      <w:r w:rsidRPr="0054076A">
        <w:t>故答案为：（</w:t>
      </w:r>
      <w:r w:rsidRPr="0054076A">
        <w:t>1</w:t>
      </w:r>
      <w:r w:rsidRPr="0054076A">
        <w:t>）</w:t>
      </w:r>
      <w:r w:rsidRPr="0054076A">
        <w:t>12</w:t>
      </w:r>
      <w:r w:rsidRPr="0054076A">
        <w:t>；（</w:t>
      </w:r>
      <w:r w:rsidRPr="0054076A">
        <w:t>2</w:t>
      </w:r>
      <w:r w:rsidRPr="0054076A">
        <w:t>）</w:t>
      </w:r>
      <w:r w:rsidRPr="0054076A">
        <w:t>3</w:t>
      </w:r>
      <w:r w:rsidRPr="0054076A">
        <w:t>；</w:t>
      </w:r>
      <w:r w:rsidRPr="0054076A">
        <w:t>8.</w:t>
      </w:r>
      <w:r w:rsidRPr="0054076A">
        <w:br/>
        <w:t xml:space="preserve"> </w:t>
      </w:r>
      <w:r w:rsidRPr="0054076A">
        <w:t>【分析】根据题意可知，用小朋友的总人数</w:t>
      </w:r>
      <w:r w:rsidRPr="0054076A">
        <w:t>÷</w:t>
      </w:r>
      <w:r w:rsidRPr="0054076A">
        <w:t>站的排数</w:t>
      </w:r>
      <w:r w:rsidRPr="0054076A">
        <w:t>=</w:t>
      </w:r>
      <w:r w:rsidRPr="0054076A">
        <w:t>每排站的人数，据此列式解答</w:t>
      </w:r>
      <w:r w:rsidRPr="0054076A">
        <w:t>.</w:t>
      </w:r>
    </w:p>
    <w:p w:rsidR="00084A97" w:rsidRPr="0054076A" w:rsidRDefault="0054076A" w:rsidP="0054076A">
      <w:pPr>
        <w:spacing w:line="360" w:lineRule="auto"/>
      </w:pPr>
      <w:r w:rsidRPr="0054076A">
        <w:t>六、应用题</w:t>
      </w:r>
    </w:p>
    <w:p w:rsidR="00084A97" w:rsidRPr="0054076A" w:rsidRDefault="0054076A" w:rsidP="0054076A">
      <w:pPr>
        <w:spacing w:after="0" w:line="360" w:lineRule="auto"/>
      </w:pPr>
      <w:r w:rsidRPr="0054076A">
        <w:t>15.</w:t>
      </w:r>
      <w:r w:rsidRPr="0054076A">
        <w:t>【答案】</w:t>
      </w:r>
      <w:r w:rsidRPr="0054076A">
        <w:t xml:space="preserve"> 3+3+3+3+3+3+3+3=24</w:t>
      </w:r>
      <w:r w:rsidRPr="0054076A">
        <w:t>（支）</w:t>
      </w:r>
      <w:r w:rsidRPr="0054076A">
        <w:t xml:space="preserve">  </w:t>
      </w:r>
    </w:p>
    <w:p w:rsidR="0054076A" w:rsidRPr="0054076A" w:rsidRDefault="0054076A" w:rsidP="0054076A">
      <w:pPr>
        <w:spacing w:after="0" w:line="360" w:lineRule="auto"/>
      </w:pPr>
      <w:r w:rsidRPr="0054076A">
        <w:t>答：每个小朋友分</w:t>
      </w:r>
      <w:r w:rsidRPr="0054076A">
        <w:t>3</w:t>
      </w:r>
      <w:r w:rsidRPr="0054076A">
        <w:t>支。</w:t>
      </w:r>
    </w:p>
    <w:p w:rsidR="00084A97" w:rsidRPr="0054076A" w:rsidRDefault="0054076A" w:rsidP="0054076A">
      <w:pPr>
        <w:spacing w:after="0" w:line="360" w:lineRule="auto"/>
      </w:pPr>
      <w:r w:rsidRPr="0054076A">
        <w:t>【解析】【分析】平均分给</w:t>
      </w:r>
      <w:r w:rsidRPr="0054076A">
        <w:t>8</w:t>
      </w:r>
      <w:r w:rsidRPr="0054076A">
        <w:t>个小朋友就是把</w:t>
      </w:r>
      <w:r w:rsidRPr="0054076A">
        <w:t>24</w:t>
      </w:r>
      <w:r w:rsidRPr="0054076A">
        <w:t>支铅笔平均分成</w:t>
      </w:r>
      <w:r w:rsidRPr="0054076A">
        <w:t>8</w:t>
      </w:r>
      <w:r w:rsidRPr="0054076A">
        <w:t>份，根据</w:t>
      </w:r>
      <w:r w:rsidRPr="0054076A">
        <w:t>8</w:t>
      </w:r>
      <w:r w:rsidRPr="0054076A">
        <w:t>的乘法口诀可得是</w:t>
      </w:r>
      <w:r w:rsidRPr="0054076A">
        <w:t>8</w:t>
      </w:r>
      <w:r w:rsidRPr="0054076A">
        <w:t>个</w:t>
      </w:r>
      <w:r w:rsidRPr="0054076A">
        <w:t>3</w:t>
      </w:r>
      <w:r w:rsidRPr="0054076A">
        <w:t>相加才能等于</w:t>
      </w:r>
      <w:r w:rsidRPr="0054076A">
        <w:t>24</w:t>
      </w:r>
      <w:r w:rsidRPr="0054076A">
        <w:t>，据此可得每个小朋友分得的铅笔数。</w:t>
      </w:r>
      <w:r w:rsidRPr="0054076A">
        <w:t xml:space="preserve"> </w:t>
      </w:r>
    </w:p>
    <w:p w:rsidR="00084A97" w:rsidRPr="0054076A" w:rsidRDefault="0054076A" w:rsidP="0054076A">
      <w:pPr>
        <w:spacing w:after="0" w:line="360" w:lineRule="auto"/>
      </w:pPr>
      <w:r w:rsidRPr="0054076A">
        <w:t> </w:t>
      </w:r>
    </w:p>
    <w:p w:rsidR="00084A97" w:rsidRPr="0054076A" w:rsidRDefault="0054076A" w:rsidP="0054076A">
      <w:pPr>
        <w:spacing w:after="0" w:line="360" w:lineRule="auto"/>
      </w:pPr>
      <w:r w:rsidRPr="0054076A">
        <w:t> </w:t>
      </w:r>
    </w:p>
    <w:sectPr w:rsidR="00084A97" w:rsidRPr="0054076A">
      <w:headerReference w:type="even" r:id="rId24"/>
      <w:headerReference w:type="default" r:id="rId25"/>
      <w:footerReference w:type="default" r:id="rId26"/>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588" w:rsidRDefault="00642588">
      <w:pPr>
        <w:spacing w:after="0" w:line="240" w:lineRule="auto"/>
      </w:pPr>
      <w:r>
        <w:separator/>
      </w:r>
    </w:p>
  </w:endnote>
  <w:endnote w:type="continuationSeparator" w:id="0">
    <w:p w:rsidR="00642588" w:rsidRDefault="00642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A97" w:rsidRPr="0054076A" w:rsidRDefault="0054076A" w:rsidP="0054076A">
    <w:pPr>
      <w:pStyle w:val="a4"/>
    </w:pPr>
    <w:r>
      <w:t xml:space="preserve"> </w:t>
    </w:r>
    <w:r w:rsidRPr="0054076A">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588" w:rsidRDefault="00642588">
      <w:pPr>
        <w:spacing w:after="0" w:line="240" w:lineRule="auto"/>
      </w:pPr>
      <w:r>
        <w:separator/>
      </w:r>
    </w:p>
  </w:footnote>
  <w:footnote w:type="continuationSeparator" w:id="0">
    <w:p w:rsidR="00642588" w:rsidRDefault="006425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A97" w:rsidRDefault="00642588">
    <w:pPr>
      <w:pStyle w:val="a5"/>
      <w:pBdr>
        <w:bottom w:val="none" w:sz="0" w:space="0" w:color="auto"/>
      </w:pBdr>
    </w:pPr>
    <w:r>
      <w:pict>
        <v:rect id="Rectangle 7" o:spid="_x0000_s3073" style="position:absolute;left:0;text-align:left;margin-left:1056.4pt;margin-top:-43pt;width:42.15pt;height:57pt;z-index:1;mso-width-relative:page;mso-height-relative:page" o:preferrelative="t" fillcolor="gray">
          <v:stroke miterlimit="2"/>
        </v:rect>
      </w:pict>
    </w:r>
    <w:r>
      <w:pict>
        <v:shapetype id="_x0000_t202" coordsize="21600,21600" o:spt="202" path="m,l,21600r21600,l21600,xe">
          <v:stroke joinstyle="miter"/>
          <v:path gradientshapeok="t" o:connecttype="rect"/>
        </v:shapetype>
        <v:shape id="Quad Arrow 1" o:spid="_x0000_s3074" type="#_x0000_t202" style="position:absolute;left:0;text-align:left;margin-left:1098.55pt;margin-top:-43pt;width:31.6pt;height:843pt;z-index:2;mso-width-relative:page;mso-height-relative:page;v-text-anchor:middle" o:preferrelative="t">
          <v:stroke miterlimit="2"/>
          <v:textbox style="layout-flow:vertical;mso-layout-flow-alt:bottom-to-top">
            <w:txbxContent>
              <w:p w:rsidR="00084A97" w:rsidRDefault="0054076A">
                <w:pPr>
                  <w:spacing w:after="0" w:line="240" w:lineRule="auto"/>
                  <w:jc w:val="distribute"/>
                  <w:rPr>
                    <w:lang w:eastAsia="zh-CN"/>
                  </w:rPr>
                </w:pPr>
                <w:r>
                  <w:rPr>
                    <w:rFonts w:hint="eastAsia"/>
                    <w:lang w:eastAsia="zh-CN"/>
                  </w:rPr>
                  <w:t>…………○…………外…………○…………装…………○…………订…………○…………线…………○…………</w:t>
                </w:r>
              </w:p>
            </w:txbxContent>
          </v:textbox>
        </v:shape>
      </w:pict>
    </w:r>
    <w:r>
      <w:pict>
        <v:shape id="Quad Arrow 3" o:spid="_x0000_s3075" type="#_x0000_t202" style="position:absolute;left:0;text-align:left;margin-left:1056.4pt;margin-top:-43pt;width:42.15pt;height:843pt;z-index:3;mso-width-relative:page;mso-height-relative:page;v-text-anchor:middle" o:preferrelative="t" fillcolor="#d8d8d8">
          <v:stroke miterlimit="2"/>
          <v:textbox style="layout-flow:vertical;mso-layout-flow-alt:bottom-to-top">
            <w:txbxContent>
              <w:p w:rsidR="00084A97" w:rsidRDefault="0054076A">
                <w:pPr>
                  <w:spacing w:beforeLines="100" w:before="240" w:afterLines="100" w:after="240" w:line="240" w:lineRule="auto"/>
                  <w:jc w:val="center"/>
                  <w:rPr>
                    <w:lang w:eastAsia="zh-CN"/>
                  </w:rPr>
                </w:pPr>
                <w:r>
                  <w:rPr>
                    <w:rFonts w:hint="eastAsia"/>
                    <w:lang w:eastAsia="zh-CN"/>
                  </w:rPr>
                  <w:t>※※请※※不※※要※※在※※装※※订※※线※※内※※答※※题※※</w:t>
                </w:r>
              </w:p>
            </w:txbxContent>
          </v:textbox>
        </v:shape>
      </w:pict>
    </w:r>
    <w:r>
      <w:pict>
        <v:shape id="Quad Arrow 5" o:spid="_x0000_s3076" type="#_x0000_t202" style="position:absolute;left:0;text-align:left;margin-left:1025.45pt;margin-top:-43pt;width:30.95pt;height:843pt;z-index:4;mso-width-relative:page;mso-height-relative:page;v-text-anchor:middle" o:preferrelative="t">
          <v:stroke miterlimit="2"/>
          <v:textbox style="layout-flow:vertical;mso-layout-flow-alt:bottom-to-top">
            <w:txbxContent>
              <w:p w:rsidR="00084A97" w:rsidRDefault="0054076A">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A97" w:rsidRPr="0054076A" w:rsidRDefault="0054076A" w:rsidP="0054076A">
    <w:pPr>
      <w:pStyle w:val="a5"/>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3F7B1775"/>
    <w:multiLevelType w:val="hybridMultilevel"/>
    <w:tmpl w:val="2EDC29AC"/>
    <w:lvl w:ilvl="0" w:tplc="29255023">
      <w:start w:val="1"/>
      <w:numFmt w:val="decimal"/>
      <w:lvlText w:val="%1."/>
      <w:lvlJc w:val="left"/>
      <w:pPr>
        <w:ind w:left="720" w:hanging="360"/>
      </w:pPr>
    </w:lvl>
    <w:lvl w:ilvl="1" w:tplc="29255023" w:tentative="1">
      <w:start w:val="1"/>
      <w:numFmt w:val="lowerLetter"/>
      <w:lvlText w:val="%2."/>
      <w:lvlJc w:val="left"/>
      <w:pPr>
        <w:ind w:left="1440" w:hanging="360"/>
      </w:pPr>
    </w:lvl>
    <w:lvl w:ilvl="2" w:tplc="29255023" w:tentative="1">
      <w:start w:val="1"/>
      <w:numFmt w:val="lowerRoman"/>
      <w:lvlText w:val="%3."/>
      <w:lvlJc w:val="right"/>
      <w:pPr>
        <w:ind w:left="2160" w:hanging="180"/>
      </w:pPr>
    </w:lvl>
    <w:lvl w:ilvl="3" w:tplc="29255023" w:tentative="1">
      <w:start w:val="1"/>
      <w:numFmt w:val="decimal"/>
      <w:lvlText w:val="%4."/>
      <w:lvlJc w:val="left"/>
      <w:pPr>
        <w:ind w:left="2880" w:hanging="360"/>
      </w:pPr>
    </w:lvl>
    <w:lvl w:ilvl="4" w:tplc="29255023" w:tentative="1">
      <w:start w:val="1"/>
      <w:numFmt w:val="lowerLetter"/>
      <w:lvlText w:val="%5."/>
      <w:lvlJc w:val="left"/>
      <w:pPr>
        <w:ind w:left="3600" w:hanging="360"/>
      </w:pPr>
    </w:lvl>
    <w:lvl w:ilvl="5" w:tplc="29255023" w:tentative="1">
      <w:start w:val="1"/>
      <w:numFmt w:val="lowerRoman"/>
      <w:lvlText w:val="%6."/>
      <w:lvlJc w:val="right"/>
      <w:pPr>
        <w:ind w:left="4320" w:hanging="180"/>
      </w:pPr>
    </w:lvl>
    <w:lvl w:ilvl="6" w:tplc="29255023" w:tentative="1">
      <w:start w:val="1"/>
      <w:numFmt w:val="decimal"/>
      <w:lvlText w:val="%7."/>
      <w:lvlJc w:val="left"/>
      <w:pPr>
        <w:ind w:left="5040" w:hanging="360"/>
      </w:pPr>
    </w:lvl>
    <w:lvl w:ilvl="7" w:tplc="29255023" w:tentative="1">
      <w:start w:val="1"/>
      <w:numFmt w:val="lowerLetter"/>
      <w:lvlText w:val="%8."/>
      <w:lvlJc w:val="left"/>
      <w:pPr>
        <w:ind w:left="5760" w:hanging="360"/>
      </w:pPr>
    </w:lvl>
    <w:lvl w:ilvl="8" w:tplc="29255023" w:tentative="1">
      <w:start w:val="1"/>
      <w:numFmt w:val="lowerRoman"/>
      <w:lvlText w:val="%9."/>
      <w:lvlJc w:val="right"/>
      <w:pPr>
        <w:ind w:left="6480" w:hanging="180"/>
      </w:p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5DE6D81"/>
    <w:multiLevelType w:val="hybridMultilevel"/>
    <w:tmpl w:val="89BC6A76"/>
    <w:lvl w:ilvl="0" w:tplc="9225795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7"/>
  </w:num>
  <w:num w:numId="3">
    <w:abstractNumId w:val="8"/>
  </w:num>
  <w:num w:numId="4">
    <w:abstractNumId w:val="6"/>
  </w:num>
  <w:num w:numId="5">
    <w:abstractNumId w:val="1"/>
  </w:num>
  <w:num w:numId="6">
    <w:abstractNumId w:val="0"/>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7"/>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084A97"/>
    <w:rsid w:val="00105B32"/>
    <w:rsid w:val="0016193D"/>
    <w:rsid w:val="0019595E"/>
    <w:rsid w:val="0023590B"/>
    <w:rsid w:val="00243F78"/>
    <w:rsid w:val="00244DEA"/>
    <w:rsid w:val="002A22FB"/>
    <w:rsid w:val="002B1B52"/>
    <w:rsid w:val="002B79A1"/>
    <w:rsid w:val="002C5454"/>
    <w:rsid w:val="002F406B"/>
    <w:rsid w:val="003C7056"/>
    <w:rsid w:val="004621D6"/>
    <w:rsid w:val="004A7EC2"/>
    <w:rsid w:val="004B0B79"/>
    <w:rsid w:val="0052166A"/>
    <w:rsid w:val="0054076A"/>
    <w:rsid w:val="00570E98"/>
    <w:rsid w:val="00642588"/>
    <w:rsid w:val="006B7A92"/>
    <w:rsid w:val="006D054F"/>
    <w:rsid w:val="00751BBD"/>
    <w:rsid w:val="007741AB"/>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rsid w:val="00DF064E"/>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Cambria" w:hAnsi="Cambria"/>
      <w:i/>
      <w:iCs/>
      <w:color w:val="4F81BD"/>
      <w:spacing w:val="15"/>
      <w:sz w:val="24"/>
      <w:szCs w:val="24"/>
    </w:rPr>
  </w:style>
  <w:style w:type="character" w:customStyle="1" w:styleId="SubtitleCarPHPDOCX">
    <w:name w:val="Subtitle Car PHPDOCX"/>
    <w:link w:val="SubtitlePHPDOCX"/>
    <w:uiPriority w:val="11"/>
    <w:rsid w:val="00DF064E"/>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link w:val="footnoteTextPHPDOCX"/>
    <w:uiPriority w:val="99"/>
    <w:semiHidden/>
    <w:rsid w:val="006E0FDA"/>
    <w:rPr>
      <w:sz w:val="20"/>
      <w:szCs w:val="20"/>
    </w:rPr>
  </w:style>
  <w:style w:type="character" w:customStyle="1" w:styleId="footnoteReferencePHPDOCX">
    <w:name w:val="footnote Reference 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link w:val="endnoteTextPHPDOCX"/>
    <w:uiPriority w:val="99"/>
    <w:semiHidden/>
    <w:rsid w:val="006E0FDA"/>
    <w:rPr>
      <w:sz w:val="20"/>
      <w:szCs w:val="20"/>
    </w:rPr>
  </w:style>
  <w:style w:type="character" w:customStyle="1" w:styleId="endnoteReferencePHPDOCX">
    <w:name w:val="endnote Reference PHPDOCX"/>
    <w:uiPriority w:val="99"/>
    <w:semiHidden/>
    <w:unhideWhenUsed/>
    <w:rsid w:val="006E0FD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jpeg"/><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image" Target="media/image12.jpe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jpe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10.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323D9B-9F81-4FDF-9F00-939A4260B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2181</Characters>
  <Application>Microsoft Office Word</Application>
  <DocSecurity>0</DocSecurity>
  <Lines>18</Lines>
  <Paragraphs>5</Paragraphs>
  <ScaleCrop>false</ScaleCrop>
  <Company>Microsoft</Company>
  <LinksUpToDate>false</LinksUpToDate>
  <CharactersWithSpaces>2558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lam</dc:creator>
  <cp:lastModifiedBy>刘德强</cp:lastModifiedBy>
  <cp:revision>9</cp:revision>
  <dcterms:created xsi:type="dcterms:W3CDTF">2013-12-09T06:44:00Z</dcterms:created>
  <dcterms:modified xsi:type="dcterms:W3CDTF">2019-08-18T02:24:00Z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